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219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218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group style="position:absolute;margin-left:24.25pt;margin-top:67.4523pt;width:549.3pt;height:548.5pt;mso-position-horizontal-relative:page;mso-position-vertical-relative:paragraph;z-index:-4217" coordorigin="485,1349" coordsize="10986,10970">
            <v:shape style="position:absolute;left:485;top:1349;width:10986;height:10970" coordorigin="485,1349" coordsize="10986,10970" path="m665,1349l11291,1349,11314,1351,11377,1371,11428,1412,11460,1468,11471,1529,11471,12139,11458,12205,11424,12260,11372,12300,11308,12318,11291,12319,665,12319,599,12306,544,12272,504,12220,486,12156,485,12139,485,1529,498,1463,532,1408,584,1368,648,1350,665,1349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216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Oficina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4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Muebles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3" w:lineRule="exact" w:line="280"/>
      </w:pPr>
      <w:r>
        <w:rPr>
          <w:sz w:val="28"/>
          <w:szCs w:val="28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73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center"/>
              <w:ind w:left="3046" w:right="297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DESCRIPCION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23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Cantidad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6"/>
                <w:szCs w:val="16"/>
              </w:rPr>
              <w:jc w:val="left"/>
              <w:spacing w:before="1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66"/>
            </w:pP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Unitario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Rule="exact" w:line="160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95"/>
            </w:pP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0615" w:hRule="exact"/>
        </w:trPr>
        <w:tc>
          <w:tcPr>
            <w:tcW w:w="7325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10"/>
                <w:szCs w:val="10"/>
              </w:rPr>
              <w:jc w:val="left"/>
              <w:spacing w:before="1" w:lineRule="exact" w:line="100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MUEBLES</w:t>
            </w:r>
            <w:r>
              <w:rPr>
                <w:rFonts w:cs="Times New Roman" w:hAnsi="Times New Roman" w:eastAsia="Times New Roman" w:ascii="Times New Roman"/>
                <w:b/>
                <w:spacing w:val="26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MADERA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 </w:t>
            </w:r>
            <w:r>
              <w:rPr>
                <w:rFonts w:cs="Times New Roman" w:hAnsi="Times New Roman" w:eastAsia="Times New Roman" w:ascii="Times New Roman"/>
                <w:b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-AMUEBLADOS-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ESCRI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ORIOS</w:t>
            </w:r>
            <w:r>
              <w:rPr>
                <w:rFonts w:cs="Times New Roman" w:hAnsi="Times New Roman" w:eastAsia="Times New Roman" w:ascii="Times New Roman"/>
                <w:b/>
                <w:spacing w:val="29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SILLAS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2566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CREDENZA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ARIOS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ENTRE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AÑOS.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ABRICADO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MELAMINA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ABRICADO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MELAMINA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both"/>
              <w:spacing w:before="7" w:lineRule="auto" w:line="453"/>
              <w:ind w:left="480" w:right="496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REUNIONES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2566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CREDENZA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ARIOS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ENTRE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AÑOS.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PEQUEÑO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46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GUILLOTINA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33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ABRICADO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MELAMINA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CIRCULAR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REUNIONES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254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CONFERENCIA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MODULAR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spacing w:before="16" w:lineRule="auto" w:line="294"/>
              <w:ind w:left="120" w:right="1242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MUEBLES</w:t>
            </w:r>
            <w:r>
              <w:rPr>
                <w:rFonts w:cs="Times New Roman" w:hAnsi="Times New Roman" w:eastAsia="Times New Roman" w:ascii="Times New Roman"/>
                <w:b/>
                <w:spacing w:val="26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ME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-ARCHI</w:t>
            </w:r>
            <w:r>
              <w:rPr>
                <w:rFonts w:cs="Times New Roman" w:hAnsi="Times New Roman" w:eastAsia="Times New Roman" w:ascii="Times New Roman"/>
                <w:b/>
                <w:spacing w:val="-23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ADORE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17"/>
                <w:szCs w:val="17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ARMARIOS,</w:t>
            </w:r>
            <w:r>
              <w:rPr>
                <w:rFonts w:cs="Times New Roman" w:hAnsi="Times New Roman" w:eastAsia="Times New Roman" w:ascii="Times New Roman"/>
                <w:b/>
                <w:spacing w:val="3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ES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ANTERIAS</w:t>
            </w:r>
            <w:r>
              <w:rPr>
                <w:rFonts w:cs="Times New Roman" w:hAnsi="Times New Roman" w:eastAsia="Times New Roman" w:ascii="Times New Roman"/>
                <w:b/>
                <w:spacing w:val="3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GABINETES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1"/>
                <w:szCs w:val="11"/>
              </w:rPr>
              <w:jc w:val="left"/>
              <w:spacing w:before="2" w:lineRule="exact" w:line="100"/>
            </w:pPr>
            <w:r>
              <w:rPr>
                <w:sz w:val="11"/>
                <w:szCs w:val="11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ES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ANTERIA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349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ES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ANTERIA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CINCO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ENTRE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AÑOS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ROBOT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ROBOT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1" w:lineRule="atLeast" w:line="380"/>
              <w:ind w:left="480" w:right="160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ARMARIO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PERSIANA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ALICO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CU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COM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TIMIEN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ENTRE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AÑO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10"/>
                <w:szCs w:val="10"/>
              </w:rPr>
              <w:jc w:val="left"/>
              <w:spacing w:before="1" w:lineRule="exact" w:line="100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90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74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88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2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7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4,599.00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2,698.00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3,200.00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3,999.00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18,600.00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2,200.00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3,800.00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6,900.00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3,400.00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310.00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3,650.00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3,198.00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2,100.00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9,800.00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3,800.00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790.00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566.00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640.00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575.00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3,990.00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275.00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28"/>
                <w:szCs w:val="28"/>
              </w:rPr>
              <w:jc w:val="left"/>
              <w:spacing w:before="4" w:lineRule="exact" w:line="280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340" w:right="7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133,412.00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9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4,599.00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5,396.00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3,200.00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3,999.00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18,600.00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2,200.00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3,800.00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6,900.00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3,400.00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310.00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3,650.00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3,198.00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2,100.00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9,800.00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3,800.00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58,460.00</w:t>
            </w:r>
          </w:p>
          <w:p>
            <w:pPr>
              <w:rPr>
                <w:sz w:val="20"/>
                <w:szCs w:val="20"/>
              </w:rPr>
              <w:jc w:val="left"/>
              <w:spacing w:before="10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20" w:right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70,435.00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3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5,660.00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38,400.00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1,350.00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575.00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3,990.00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275.00</w:t>
            </w:r>
          </w:p>
        </w:tc>
      </w:tr>
    </w:tbl>
    <w:p>
      <w:pPr>
        <w:sectPr>
          <w:pgNumType w:start="1"/>
          <w:pgMar w:header="200" w:footer="1420" w:top="400" w:bottom="280" w:left="260" w:right="180"/>
          <w:headerReference w:type="default" r:id="rId3"/>
          <w:footerReference w:type="default" r:id="rId4"/>
          <w:pgSz w:w="12240" w:h="15840"/>
        </w:sectPr>
      </w:pP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215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214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group style="position:absolute;margin-left:24.25pt;margin-top:67.4523pt;width:549.3pt;height:548.5pt;mso-position-horizontal-relative:page;mso-position-vertical-relative:paragraph;z-index:-4213" coordorigin="485,1349" coordsize="10986,10970">
            <v:shape style="position:absolute;left:485;top:1349;width:10986;height:10970" coordorigin="485,1349" coordsize="10986,10970" path="m665,1349l11291,1349,11314,1351,11377,1371,11428,1412,11460,1468,11471,1529,11471,12139,11458,12205,11424,12260,11372,12300,11308,12318,11291,12319,665,12319,599,12306,544,12272,504,12220,486,12156,485,12139,485,1529,498,1463,532,1408,584,1368,648,1350,665,1349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212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Oficina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4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Muebles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3" w:lineRule="exact" w:line="280"/>
      </w:pPr>
      <w:r>
        <w:rPr>
          <w:sz w:val="28"/>
          <w:szCs w:val="28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73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center"/>
              <w:ind w:left="3046" w:right="297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DESCRIPCION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23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Cantidad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6"/>
                <w:szCs w:val="16"/>
              </w:rPr>
              <w:jc w:val="left"/>
              <w:spacing w:before="1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66"/>
            </w:pP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Unitario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Rule="exact" w:line="160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95"/>
            </w:pP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0615" w:hRule="exact"/>
        </w:trPr>
        <w:tc>
          <w:tcPr>
            <w:tcW w:w="7325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CUERPOS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AMAÑO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OFICIO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CAJA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SEGURIDAD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LAMINA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33" w:lineRule="auto" w:line="417"/>
              <w:ind w:left="480" w:right="221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0.70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MM,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COJINETE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BOLA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MARCO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ES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ANTERIA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36" w:lineRule="auto" w:line="453"/>
              <w:ind w:left="480" w:right="498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ARMARIO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ROBOT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238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TRES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CAJA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SEGURIDAD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ES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ANTERIA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MUEBLES</w:t>
            </w:r>
            <w:r>
              <w:rPr>
                <w:rFonts w:cs="Times New Roman" w:hAnsi="Times New Roman" w:eastAsia="Times New Roman" w:ascii="Times New Roman"/>
                <w:b/>
                <w:spacing w:val="26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ME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-MAQUINAS</w:t>
            </w:r>
            <w:r>
              <w:rPr>
                <w:rFonts w:cs="Times New Roman" w:hAnsi="Times New Roman" w:eastAsia="Times New Roman" w:ascii="Times New Roman"/>
                <w:b/>
                <w:spacing w:val="2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3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ARIAS</w:t>
            </w:r>
            <w:r>
              <w:rPr>
                <w:rFonts w:cs="Times New Roman" w:hAnsi="Times New Roman" w:eastAsia="Times New Roman" w:ascii="Times New Roman"/>
                <w:b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CLASES-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459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VENTILADOR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ORRE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ESCANER.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250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MAQUINA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DESTRUC</w:t>
            </w:r>
            <w:r>
              <w:rPr>
                <w:rFonts w:cs="Times New Roman" w:hAnsi="Times New Roman" w:eastAsia="Times New Roman" w:ascii="Times New Roman"/>
                <w:spacing w:val="-3"/>
                <w:w w:val="99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APEL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OFICINA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MAQUINA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OCOPIADORA.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459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GUILLOTINA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APEL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VENTILADOR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ORRE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spacing w:before="16" w:lineRule="auto" w:line="294"/>
              <w:ind w:left="120" w:right="49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MUEBLES</w:t>
            </w:r>
            <w:r>
              <w:rPr>
                <w:rFonts w:cs="Times New Roman" w:hAnsi="Times New Roman" w:eastAsia="Times New Roman" w:ascii="Times New Roman"/>
                <w:b/>
                <w:spacing w:val="26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ME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ESCRI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ORIO</w:t>
            </w:r>
            <w:r>
              <w:rPr>
                <w:rFonts w:cs="Times New Roman" w:hAnsi="Times New Roman" w:eastAsia="Times New Roman" w:ascii="Times New Roman"/>
                <w:b/>
                <w:spacing w:val="-5"/>
                <w:w w:val="100"/>
                <w:sz w:val="17"/>
                <w:szCs w:val="17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3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SILLAS,</w:t>
            </w:r>
            <w:r>
              <w:rPr>
                <w:rFonts w:cs="Times New Roman" w:hAnsi="Times New Roman" w:eastAsia="Times New Roman" w:ascii="Times New Roman"/>
                <w:b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MESAS,</w:t>
            </w:r>
            <w:r>
              <w:rPr>
                <w:rFonts w:cs="Times New Roman" w:hAnsi="Times New Roman" w:eastAsia="Times New Roman" w:ascii="Times New Roman"/>
                <w:b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7"/>
                <w:szCs w:val="17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APELERAS</w:t>
            </w:r>
            <w:r>
              <w:rPr>
                <w:rFonts w:cs="Times New Roman" w:hAnsi="Times New Roman" w:eastAsia="Times New Roman" w:ascii="Times New Roman"/>
                <w:b/>
                <w:spacing w:val="24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BOTES</w:t>
            </w:r>
            <w:r>
              <w:rPr>
                <w:rFonts w:cs="Times New Roman" w:hAnsi="Times New Roman" w:eastAsia="Times New Roman" w:ascii="Times New Roman"/>
                <w:b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ME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3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1"/>
                <w:szCs w:val="11"/>
              </w:rPr>
              <w:jc w:val="left"/>
              <w:spacing w:before="2" w:lineRule="exact" w:line="100"/>
            </w:pPr>
            <w:r>
              <w:rPr>
                <w:sz w:val="11"/>
                <w:szCs w:val="11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38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GIR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231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TERIA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TRES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PERSONAS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BASE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PLEGABLE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ANDARD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BRAZOS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278"/>
              <w:ind w:left="480" w:right="34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EJECUTIVO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FORMA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"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"</w:t>
            </w:r>
            <w:r>
              <w:rPr>
                <w:rFonts w:cs="Times New Roman" w:hAnsi="Times New Roman" w:eastAsia="Times New Roman" w:ascii="Times New Roman"/>
                <w:spacing w:val="4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98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ALLA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DIVISORIA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ROBOT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2"/>
                <w:szCs w:val="12"/>
              </w:rPr>
              <w:jc w:val="left"/>
              <w:spacing w:before="1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BANCA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ASIEN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INDIVIDUALES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PERSONAS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3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15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200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2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3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2,150.00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1,900.00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3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3,500.00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760.00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2,975.00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1,125.00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6"/>
                <w:szCs w:val="16"/>
              </w:rPr>
              <w:jc w:val="left"/>
              <w:spacing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2,783.00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3,599.00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14,970.00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549.00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1,220.00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601.00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356.00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1,298.00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1,295.00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3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1,785.00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2,150.00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1,900.00</w:t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6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7,000.00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760.00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5,950.00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1,125.00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250.00</w:t>
            </w:r>
          </w:p>
          <w:p>
            <w:pPr>
              <w:rPr>
                <w:sz w:val="20"/>
                <w:szCs w:val="20"/>
              </w:rPr>
              <w:jc w:val="left"/>
              <w:spacing w:before="10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20" w:right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37,240.00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9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3,594.00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2,783.00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14,396.00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14,970.00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1,098.00</w:t>
            </w:r>
          </w:p>
          <w:p>
            <w:pPr>
              <w:rPr>
                <w:sz w:val="20"/>
                <w:szCs w:val="20"/>
              </w:rPr>
              <w:jc w:val="left"/>
              <w:spacing w:before="10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340" w:right="7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161,431.50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3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5,340.00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1,220.00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601.00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4,640.00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10,680.00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1,298.00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1,295.00</w:t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6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3,570.00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1,050.00</w:t>
            </w:r>
          </w:p>
        </w:tc>
      </w:tr>
    </w:tbl>
    <w:p>
      <w:pPr>
        <w:sectPr>
          <w:pgMar w:header="200" w:footer="1420" w:top="400" w:bottom="280" w:left="260" w:right="180"/>
          <w:pgSz w:w="12240" w:h="15840"/>
        </w:sectPr>
      </w:pP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211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210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group style="position:absolute;margin-left:24.25pt;margin-top:67.4523pt;width:549.3pt;height:548.5pt;mso-position-horizontal-relative:page;mso-position-vertical-relative:paragraph;z-index:-4209" coordorigin="485,1349" coordsize="10986,10970">
            <v:shape style="position:absolute;left:485;top:1349;width:10986;height:10970" coordorigin="485,1349" coordsize="10986,10970" path="m665,1349l11291,1349,11314,1351,11377,1371,11428,1412,11460,1468,11471,1529,11471,12139,11458,12205,11424,12260,11372,12300,11308,12318,11291,12319,665,12319,599,12306,544,12272,504,12220,486,12156,485,12139,485,1529,498,1463,532,1408,584,1368,648,1350,665,1349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208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Oficina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4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Muebles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3" w:lineRule="exact" w:line="280"/>
      </w:pPr>
      <w:r>
        <w:rPr>
          <w:sz w:val="28"/>
          <w:szCs w:val="28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73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center"/>
              <w:ind w:left="3046" w:right="297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DESCRIPCION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23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Cantidad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6"/>
                <w:szCs w:val="16"/>
              </w:rPr>
              <w:jc w:val="left"/>
              <w:spacing w:before="1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66"/>
            </w:pP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Unitario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Rule="exact" w:line="160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95"/>
            </w:pP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0615" w:hRule="exact"/>
        </w:trPr>
        <w:tc>
          <w:tcPr>
            <w:tcW w:w="7325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16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6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TRES</w:t>
            </w:r>
            <w:r>
              <w:rPr>
                <w:rFonts w:cs="Times New Roman" w:hAnsi="Times New Roman" w:eastAsia="Times New Roman" w:ascii="Times New Roman"/>
                <w:spacing w:val="4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SEMI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367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ARIAL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275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BRAZOS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38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FIJA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VISI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ARIAL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320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PLEGABLE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ARMAZON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BASE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38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3584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ARIAL</w:t>
            </w:r>
            <w:r>
              <w:rPr>
                <w:rFonts w:cs="Times New Roman" w:hAnsi="Times New Roman" w:eastAsia="Times New Roman" w:ascii="Times New Roman"/>
                <w:spacing w:val="7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GIR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ORIA.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"L"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275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BRAZOS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4754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PRESIDENTE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PRESIDENTE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319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PLEGABLE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ARMAZON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SEMI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480"/>
            </w:pPr>
            <w:r>
              <w:rPr>
                <w:rFonts w:cs="Times New Roman" w:hAnsi="Times New Roman" w:eastAsia="Times New Roman" w:ascii="Times New Roman"/>
                <w:spacing w:val="-17"/>
                <w:w w:val="98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APELERA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BASE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3,198.00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575.00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259.00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898.00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1,845.00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1,300.00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860.00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1,290.00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240.00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898.00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805.00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1,850.00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640.00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910.00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2,998.00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356.00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657.50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790.00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99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35.00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620.00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12,792.00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4,025.00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259.00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1,950.00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7,184.00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1,845.00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3,360.00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5,200.00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4,300.00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1,360.00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2,097.00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12,900.00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240.00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06" w:right="22"/>
            </w:pP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1,674.00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20,125.00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3,700.00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3,840.00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1,700.00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1,800.00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12,740.00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2,998.00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2,136.00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5,917.50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6,320.00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7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1,240.00</w:t>
            </w:r>
          </w:p>
        </w:tc>
      </w:tr>
    </w:tbl>
    <w:p>
      <w:pPr>
        <w:sectPr>
          <w:pgMar w:header="200" w:footer="1420" w:top="400" w:bottom="280" w:left="260" w:right="180"/>
          <w:pgSz w:w="12240" w:h="15840"/>
        </w:sectPr>
      </w:pP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207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 w:lineRule="exact" w:line="200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206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204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Oficina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4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Muebles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0"/>
          <w:szCs w:val="10"/>
        </w:rPr>
        <w:jc w:val="left"/>
        <w:spacing w:before="2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OTROS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ROTULADORA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ELECTRICA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SILLA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MESA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7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center"/>
        <w:spacing w:before="43"/>
        <w:ind w:left="307" w:right="857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OTROS</w:t>
      </w:r>
      <w:r>
        <w:rPr>
          <w:rFonts w:cs="Times New Roman" w:hAnsi="Times New Roman" w:eastAsia="Times New Roman" w:ascii="Times New Roman"/>
          <w:b/>
          <w:spacing w:val="20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MOBILIARIOS</w:t>
      </w:r>
      <w:r>
        <w:rPr>
          <w:rFonts w:cs="Times New Roman" w:hAnsi="Times New Roman" w:eastAsia="Times New Roman" w:ascii="Times New Roman"/>
          <w:b/>
          <w:spacing w:val="37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ME</w:t>
      </w:r>
      <w:r>
        <w:rPr>
          <w:rFonts w:cs="Times New Roman" w:hAnsi="Times New Roman" w:eastAsia="Times New Roman" w:ascii="Times New Roman"/>
          <w:b/>
          <w:spacing w:val="-13"/>
          <w:w w:val="103"/>
          <w:sz w:val="17"/>
          <w:szCs w:val="17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auto" w:line="278"/>
        <w:ind w:left="700" w:right="6355"/>
      </w:pP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ES</w:t>
      </w:r>
      <w:r>
        <w:rPr>
          <w:rFonts w:cs="Times New Roman" w:hAnsi="Times New Roman" w:eastAsia="Times New Roman" w:ascii="Times New Roman"/>
          <w:spacing w:val="-14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ANTERIAS</w:t>
      </w:r>
      <w:r>
        <w:rPr>
          <w:rFonts w:cs="Times New Roman" w:hAnsi="Times New Roman" w:eastAsia="Times New Roman" w:ascii="Times New Roman"/>
          <w:spacing w:val="-1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ME</w:t>
      </w:r>
      <w:r>
        <w:rPr>
          <w:rFonts w:cs="Times New Roman" w:hAnsi="Times New Roman" w:eastAsia="Times New Roman" w:ascii="Times New Roman"/>
          <w:spacing w:val="-14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AL</w:t>
      </w:r>
      <w:r>
        <w:rPr>
          <w:rFonts w:cs="Times New Roman" w:hAnsi="Times New Roman" w:eastAsia="Times New Roman" w:ascii="Times New Roman"/>
          <w:spacing w:val="-1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5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2</w:t>
      </w:r>
      <w:r>
        <w:rPr>
          <w:rFonts w:cs="Times New Roman" w:hAnsi="Times New Roman" w:eastAsia="Times New Roman" w:ascii="Times New Roman"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X</w:t>
      </w:r>
      <w:r>
        <w:rPr>
          <w:rFonts w:cs="Times New Roman" w:hAnsi="Times New Roman" w:eastAsia="Times New Roman" w:ascii="Times New Roman"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1</w:t>
      </w:r>
      <w:r>
        <w:rPr>
          <w:rFonts w:cs="Times New Roman" w:hAnsi="Times New Roman" w:eastAsia="Times New Roman" w:ascii="Times New Roman"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X</w:t>
      </w:r>
      <w:r>
        <w:rPr>
          <w:rFonts w:cs="Times New Roman" w:hAnsi="Times New Roman" w:eastAsia="Times New Roman" w:ascii="Times New Roman"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0.40</w:t>
      </w:r>
      <w:r>
        <w:rPr>
          <w:rFonts w:cs="Times New Roman" w:hAnsi="Times New Roman" w:eastAsia="Times New Roman" w:ascii="Times New Roman"/>
          <w:spacing w:val="-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METROS</w:t>
      </w:r>
      <w:r>
        <w:rPr>
          <w:rFonts w:cs="Times New Roman" w:hAnsi="Times New Roman" w:eastAsia="Times New Roman" w:ascii="Times New Roman"/>
          <w:spacing w:val="-7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5</w:t>
      </w:r>
      <w:r>
        <w:rPr>
          <w:rFonts w:cs="Times New Roman" w:hAnsi="Times New Roman" w:eastAsia="Times New Roman" w:ascii="Times New Roman"/>
          <w:spacing w:val="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REFORZADOS</w:t>
      </w:r>
      <w:r>
        <w:rPr>
          <w:rFonts w:cs="Times New Roman" w:hAnsi="Times New Roman" w:eastAsia="Times New Roman" w:ascii="Times New Roman"/>
          <w:spacing w:val="-1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99"/>
          <w:sz w:val="18"/>
          <w:szCs w:val="18"/>
        </w:rPr>
        <w:t>LAMINA</w:t>
      </w:r>
      <w:r>
        <w:rPr>
          <w:rFonts w:cs="Times New Roman" w:hAnsi="Times New Roman" w:eastAsia="Times New Roman" w:ascii="Times New Roman"/>
          <w:spacing w:val="-12"/>
          <w:w w:val="99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0.70</w:t>
      </w:r>
      <w:r>
        <w:rPr>
          <w:rFonts w:cs="Times New Roman" w:hAnsi="Times New Roman" w:eastAsia="Times New Roman" w:ascii="Times New Roman"/>
          <w:spacing w:val="-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MM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TRITURADORA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APEL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VENTILADOR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TRITURADORA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APEL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TRITURADORA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APEL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EQUIPO</w:t>
      </w:r>
      <w:r>
        <w:rPr>
          <w:rFonts w:cs="Times New Roman" w:hAnsi="Times New Roman" w:eastAsia="Times New Roman" w:ascii="Times New Roman"/>
          <w:spacing w:val="-7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1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AIRE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ACONDICIONADO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TRITURADORA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APEL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lineRule="exact" w:line="140"/>
      </w:pPr>
      <w:r>
        <w:rPr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47"/>
        <w:ind w:left="700"/>
        <w:sectPr>
          <w:pgMar w:header="200" w:footer="1420" w:top="400" w:bottom="280" w:left="260" w:right="180"/>
          <w:pgSz w:w="12240" w:h="15840"/>
        </w:sectPr>
      </w:pPr>
      <w:r>
        <w:pict>
          <v:group style="position:absolute;margin-left:24.25pt;margin-top:150.25pt;width:549.3pt;height:548.5pt;mso-position-horizontal-relative:page;mso-position-vertical-relative:page;z-index:-4205" coordorigin="485,3005" coordsize="10986,10970">
            <v:shape style="position:absolute;left:485;top:3005;width:10986;height:10970" coordorigin="485,3005" coordsize="10986,10970" path="m665,3005l11291,3005,11314,3006,11377,3027,11428,3068,11460,3124,11471,3185,11471,13795,11458,13861,11424,13916,11372,13956,11308,13974,11291,13975,665,13975,599,13962,544,13928,504,13876,486,13812,485,13795,485,3185,498,3119,532,3064,584,3024,648,3006,665,3005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24pt;margin-top:149.6pt;width:549.8pt;height:549.4pt;mso-position-horizontal-relative:page;mso-position-vertical-relative:page;z-index:-4203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73" w:hRule="exact"/>
                    </w:trPr>
                    <w:tc>
                      <w:tcPr>
                        <w:tcW w:w="7325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center"/>
                          <w:ind w:left="3046" w:right="297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DESCRIPCION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23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Cantidad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6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6"/>
                            <w:w w:val="100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7"/>
                            <w:szCs w:val="17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Unitario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7"/>
                            <w:szCs w:val="17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19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otal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5458" w:hRule="exact"/>
                    </w:trPr>
                    <w:tc>
                      <w:tcPr>
                        <w:tcW w:w="5280" w:type="dxa"/>
                        <w:vMerge w:val="restart"/>
                        <w:tcBorders>
                          <w:top w:val="single" w:sz="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3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-8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NTRE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AÑOS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6"/>
                            <w:szCs w:val="26"/>
                          </w:rPr>
                          <w:jc w:val="left"/>
                          <w:spacing w:before="10" w:lineRule="exact" w:line="260"/>
                        </w:pPr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27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3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7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2"/>
                            <w:szCs w:val="22"/>
                          </w:rPr>
                          <w:jc w:val="left"/>
                          <w:spacing w:before="6" w:lineRule="exact" w:line="220"/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389.00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2,624.00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170.00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495.00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3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1,399.00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379.00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3,000.00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699.00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6,591.48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3,599.00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1,050.00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24"/>
                            <w:szCs w:val="24"/>
                          </w:rPr>
                          <w:jc w:val="left"/>
                          <w:spacing w:before="13" w:lineRule="exact" w:line="240"/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50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3,183.00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389.00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2,624.00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170.00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2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33,421.48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1,980.00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6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1,399.00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2,653.00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6,000.00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699.00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6,591.48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3,599.00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10,500.00</w:t>
                        </w:r>
                      </w:p>
                    </w:tc>
                  </w:tr>
                  <w:tr>
                    <w:trPr>
                      <w:trHeight w:val="5157" w:hRule="exact"/>
                    </w:trPr>
                    <w:tc>
                      <w:tcPr>
                        <w:tcW w:w="5280" w:type="dxa"/>
                        <w:vMerge w:val=""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nil" w:sz="6" w:space="0" w:color="auto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rFonts w:cs="Arial" w:hAnsi="Arial" w:eastAsia="Arial" w:ascii="Arial"/>
                            <w:sz w:val="15"/>
                            <w:szCs w:val="15"/>
                          </w:rPr>
                          <w:jc w:val="left"/>
                          <w:spacing w:before="76"/>
                          <w:ind w:left="108"/>
                        </w:pPr>
                        <w:r>
                          <w:rPr>
                            <w:rFonts w:cs="Arial" w:hAnsi="Arial" w:eastAsia="Arial" w:ascii="Arial"/>
                            <w:b/>
                            <w:spacing w:val="-2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AL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4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CUEN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A: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33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4"/>
                            <w:sz w:val="15"/>
                            <w:szCs w:val="15"/>
                          </w:rPr>
                          <w:t>1232.03</w:t>
                        </w:r>
                        <w:r>
                          <w:rPr>
                            <w:rFonts w:cs="Arial" w:hAnsi="Arial" w:eastAsia="Arial" w:ascii="Arial"/>
                            <w:spacing w:val="0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spacing w:before="56"/>
                          <w:ind w:left="351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439,122.98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VENTILADOR</w:t>
      </w:r>
      <w:r>
        <w:rPr>
          <w:rFonts w:cs="Times New Roman" w:hAnsi="Times New Roman" w:eastAsia="Times New Roman" w:ascii="Times New Roman"/>
          <w:spacing w:val="-15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VE</w:t>
      </w:r>
      <w:r>
        <w:rPr>
          <w:rFonts w:cs="Times New Roman" w:hAnsi="Times New Roman" w:eastAsia="Times New Roman" w:ascii="Times New Roman"/>
          <w:spacing w:val="-1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TICAL</w:t>
      </w:r>
      <w:r>
        <w:rPr>
          <w:rFonts w:cs="Times New Roman" w:hAnsi="Times New Roman" w:eastAsia="Times New Roman" w:ascii="Times New Roman"/>
          <w:spacing w:val="-15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GIR</w:t>
      </w:r>
      <w:r>
        <w:rPr>
          <w:rFonts w:cs="Times New Roman" w:hAnsi="Times New Roman" w:eastAsia="Times New Roman" w:ascii="Times New Roman"/>
          <w:spacing w:val="-2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ORIO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202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 w:lineRule="exact" w:line="200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201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99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1232.04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Medico-Sanitario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3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Laboratorio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3"/>
          <w:szCs w:val="13"/>
        </w:rPr>
        <w:jc w:val="left"/>
        <w:spacing w:before="3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EQUIPO</w:t>
      </w:r>
      <w:r>
        <w:rPr>
          <w:rFonts w:cs="Times New Roman" w:hAnsi="Times New Roman" w:eastAsia="Times New Roman" w:ascii="Times New Roman"/>
          <w:b/>
          <w:spacing w:val="22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MEDICO</w:t>
      </w:r>
      <w:r>
        <w:rPr>
          <w:rFonts w:cs="Times New Roman" w:hAnsi="Times New Roman" w:eastAsia="Times New Roman" w:ascii="Times New Roman"/>
          <w:b/>
          <w:spacing w:val="13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ASISTENCIAL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GLUCOMETRO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ESFIGMOMANÓMETRO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PO</w:t>
      </w:r>
      <w:r>
        <w:rPr>
          <w:rFonts w:cs="Times New Roman" w:hAnsi="Times New Roman" w:eastAsia="Times New Roman" w:ascii="Times New Roman"/>
          <w:spacing w:val="-10"/>
          <w:w w:val="100"/>
          <w:position w:val="-1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TÁTIL</w:t>
      </w:r>
      <w:r>
        <w:rPr>
          <w:rFonts w:cs="Times New Roman" w:hAnsi="Times New Roman" w:eastAsia="Times New Roman" w:ascii="Times New Roman"/>
          <w:spacing w:val="-1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98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98"/>
          <w:position w:val="-1"/>
          <w:sz w:val="18"/>
          <w:szCs w:val="18"/>
        </w:rPr>
        <w:t>ARA</w:t>
      </w:r>
      <w:r>
        <w:rPr>
          <w:rFonts w:cs="Times New Roman" w:hAnsi="Times New Roman" w:eastAsia="Times New Roman" w:ascii="Times New Roman"/>
          <w:spacing w:val="-15"/>
          <w:w w:val="98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ADU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lineRule="exact" w:line="140"/>
      </w:pPr>
      <w:r>
        <w:rPr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47"/>
        <w:ind w:left="700"/>
        <w:sectPr>
          <w:pgMar w:header="200" w:footer="1420" w:top="400" w:bottom="280" w:left="260" w:right="180"/>
          <w:pgSz w:w="12240" w:h="15840"/>
        </w:sectPr>
      </w:pPr>
      <w:r>
        <w:pict>
          <v:group style="position:absolute;margin-left:24.25pt;margin-top:150.25pt;width:549.3pt;height:548.5pt;mso-position-horizontal-relative:page;mso-position-vertical-relative:page;z-index:-4200" coordorigin="485,3005" coordsize="10986,10970">
            <v:shape style="position:absolute;left:485;top:3005;width:10986;height:10970" coordorigin="485,3005" coordsize="10986,10970" path="m665,3005l11291,3005,11314,3006,11377,3027,11428,3068,11460,3124,11471,3185,11471,13795,11458,13861,11424,13916,11372,13956,11308,13974,11291,13975,665,13975,599,13962,544,13928,504,13876,486,13812,485,13795,485,3185,498,3119,532,3064,584,3024,648,3006,665,3005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24pt;margin-top:149.6pt;width:549.8pt;height:549.4pt;mso-position-horizontal-relative:page;mso-position-vertical-relative:page;z-index:-4198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73" w:hRule="exact"/>
                    </w:trPr>
                    <w:tc>
                      <w:tcPr>
                        <w:tcW w:w="7325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center"/>
                          <w:ind w:left="3046" w:right="297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DESCRIPCION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23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Cantidad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6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6"/>
                            <w:w w:val="100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7"/>
                            <w:szCs w:val="17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Unitario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7"/>
                            <w:szCs w:val="17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19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otal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1776" w:hRule="exact"/>
                    </w:trPr>
                    <w:tc>
                      <w:tcPr>
                        <w:tcW w:w="5280" w:type="dxa"/>
                        <w:vMerge w:val="restart"/>
                        <w:tcBorders>
                          <w:top w:val="single" w:sz="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0"/>
                            <w:szCs w:val="10"/>
                          </w:rPr>
                          <w:jc w:val="left"/>
                          <w:spacing w:before="1" w:lineRule="exact" w:line="100"/>
                        </w:pPr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  <w:jc w:val="left"/>
                          <w:spacing w:before="17" w:lineRule="exact" w:line="240"/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904" w:right="-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499.00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904" w:right="-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396.00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904" w:right="-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199.01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4" w:lineRule="exact" w:line="280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50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1,094.01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499.00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396.00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199.01</w:t>
                        </w:r>
                      </w:p>
                    </w:tc>
                  </w:tr>
                  <w:tr>
                    <w:trPr>
                      <w:trHeight w:val="8839" w:hRule="exact"/>
                    </w:trPr>
                    <w:tc>
                      <w:tcPr>
                        <w:tcW w:w="5280" w:type="dxa"/>
                        <w:vMerge w:val=""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nil" w:sz="6" w:space="0" w:color="auto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rFonts w:cs="Arial" w:hAnsi="Arial" w:eastAsia="Arial" w:ascii="Arial"/>
                            <w:sz w:val="15"/>
                            <w:szCs w:val="15"/>
                          </w:rPr>
                          <w:jc w:val="left"/>
                          <w:spacing w:before="76"/>
                          <w:ind w:left="108"/>
                        </w:pPr>
                        <w:r>
                          <w:rPr>
                            <w:rFonts w:cs="Arial" w:hAnsi="Arial" w:eastAsia="Arial" w:ascii="Arial"/>
                            <w:b/>
                            <w:spacing w:val="-2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AL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4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CUEN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A: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33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4"/>
                            <w:sz w:val="15"/>
                            <w:szCs w:val="15"/>
                          </w:rPr>
                          <w:t>1232.04</w:t>
                        </w:r>
                        <w:r>
                          <w:rPr>
                            <w:rFonts w:cs="Arial" w:hAnsi="Arial" w:eastAsia="Arial" w:ascii="Arial"/>
                            <w:spacing w:val="0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spacing w:before="56"/>
                          <w:ind w:left="511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1,094.01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OXÍMETRO</w:t>
      </w:r>
      <w:r>
        <w:rPr>
          <w:rFonts w:cs="Times New Roman" w:hAnsi="Times New Roman" w:eastAsia="Times New Roman" w:ascii="Times New Roman"/>
          <w:spacing w:val="-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PULSO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197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 w:lineRule="exact" w:line="200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196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94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1232.05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Educacional,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9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Cultural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Recreativo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3"/>
          <w:szCs w:val="13"/>
        </w:rPr>
        <w:jc w:val="left"/>
        <w:spacing w:before="3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EQUIPO</w:t>
      </w:r>
      <w:r>
        <w:rPr>
          <w:rFonts w:cs="Times New Roman" w:hAnsi="Times New Roman" w:eastAsia="Times New Roman" w:ascii="Times New Roman"/>
          <w:b/>
          <w:spacing w:val="22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MICROFILM</w:t>
      </w:r>
      <w:r>
        <w:rPr>
          <w:rFonts w:cs="Times New Roman" w:hAnsi="Times New Roman" w:eastAsia="Times New Roman" w:ascii="Times New Roman"/>
          <w:b/>
          <w:spacing w:val="2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Y</w:t>
      </w:r>
      <w:r>
        <w:rPr>
          <w:rFonts w:cs="Times New Roman" w:hAnsi="Times New Roman" w:eastAsia="Times New Roman" w:ascii="Times New Roman"/>
          <w:b/>
          <w:spacing w:val="-1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PROYECCION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RO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AFOLIO</w:t>
      </w:r>
      <w:r>
        <w:rPr>
          <w:rFonts w:cs="Times New Roman" w:hAnsi="Times New Roman" w:eastAsia="Times New Roman" w:ascii="Times New Roman"/>
          <w:spacing w:val="-10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1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ALUMINIO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PROYEC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OR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TIMEDIA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PROYEC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OR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TIMEDIA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PROYEC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OR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TIMEDIA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PROYEC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OR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TIMEDIA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7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EQUIPOS</w:t>
      </w:r>
      <w:r>
        <w:rPr>
          <w:rFonts w:cs="Times New Roman" w:hAnsi="Times New Roman" w:eastAsia="Times New Roman" w:ascii="Times New Roman"/>
          <w:b/>
          <w:spacing w:val="2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-2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AUDIO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SISTEMA</w:t>
      </w:r>
      <w:r>
        <w:rPr>
          <w:rFonts w:cs="Times New Roman" w:hAnsi="Times New Roman" w:eastAsia="Times New Roman" w:ascii="Times New Roman"/>
          <w:spacing w:val="-1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1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AMPLIFICACIÓN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SONIDO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SISTEMA</w:t>
      </w:r>
      <w:r>
        <w:rPr>
          <w:rFonts w:cs="Times New Roman" w:hAnsi="Times New Roman" w:eastAsia="Times New Roman" w:ascii="Times New Roman"/>
          <w:spacing w:val="-1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MICROFONO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INALAMBRICO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BOCINAS</w:t>
      </w:r>
      <w:r>
        <w:rPr>
          <w:rFonts w:cs="Times New Roman" w:hAnsi="Times New Roman" w:eastAsia="Times New Roman" w:ascii="Times New Roman"/>
          <w:spacing w:val="-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98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98"/>
          <w:position w:val="-1"/>
          <w:sz w:val="18"/>
          <w:szCs w:val="18"/>
        </w:rPr>
        <w:t>ARA</w:t>
      </w:r>
      <w:r>
        <w:rPr>
          <w:rFonts w:cs="Times New Roman" w:hAnsi="Times New Roman" w:eastAsia="Times New Roman" w:ascii="Times New Roman"/>
          <w:spacing w:val="-15"/>
          <w:w w:val="98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AMPLIFICACION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GRABADORA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VOZ</w:t>
      </w:r>
      <w:r>
        <w:rPr>
          <w:rFonts w:cs="Times New Roman" w:hAnsi="Times New Roman" w:eastAsia="Times New Roman" w:ascii="Times New Roman"/>
          <w:spacing w:val="-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PO</w:t>
      </w:r>
      <w:r>
        <w:rPr>
          <w:rFonts w:cs="Times New Roman" w:hAnsi="Times New Roman" w:eastAsia="Times New Roman" w:ascii="Times New Roman"/>
          <w:spacing w:val="-10"/>
          <w:w w:val="100"/>
          <w:position w:val="-1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-2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7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EQUIPOS</w:t>
      </w:r>
      <w:r>
        <w:rPr>
          <w:rFonts w:cs="Times New Roman" w:hAnsi="Times New Roman" w:eastAsia="Times New Roman" w:ascii="Times New Roman"/>
          <w:b/>
          <w:spacing w:val="2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TELEVISION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pict>
          <v:group style="position:absolute;margin-left:24.25pt;margin-top:150.25pt;width:549.3pt;height:548.5pt;mso-position-horizontal-relative:page;mso-position-vertical-relative:page;z-index:-4195" coordorigin="485,3005" coordsize="10986,10970">
            <v:shape style="position:absolute;left:485;top:3005;width:10986;height:10970" coordorigin="485,3005" coordsize="10986,10970" path="m665,3005l11291,3005,11314,3006,11377,3027,11428,3068,11460,3124,11471,3185,11471,13795,11458,13861,11424,13916,11372,13956,11308,13974,11291,13975,665,13975,599,13962,544,13928,504,13876,486,13812,485,13795,485,3185,498,3119,532,3064,584,3024,648,3006,665,3005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24pt;margin-top:149.6pt;width:549.8pt;height:549.4pt;mso-position-horizontal-relative:page;mso-position-vertical-relative:page;z-index:-4193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73" w:hRule="exact"/>
                    </w:trPr>
                    <w:tc>
                      <w:tcPr>
                        <w:tcW w:w="7325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center"/>
                          <w:ind w:left="3046" w:right="297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DESCRIPCION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23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Cantidad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6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6"/>
                            <w:w w:val="100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7"/>
                            <w:szCs w:val="17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Unitario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7"/>
                            <w:szCs w:val="17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19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otal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9145" w:hRule="exact"/>
                    </w:trPr>
                    <w:tc>
                      <w:tcPr>
                        <w:tcW w:w="5280" w:type="dxa"/>
                        <w:vMerge w:val="restart"/>
                        <w:tcBorders>
                          <w:top w:val="single" w:sz="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6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-6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BROADCASTING)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0"/>
                            <w:szCs w:val="10"/>
                          </w:rPr>
                          <w:jc w:val="left"/>
                          <w:spacing w:before="1" w:lineRule="exact" w:line="100"/>
                        </w:pPr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7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13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7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4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  <w:jc w:val="left"/>
                          <w:spacing w:before="17" w:lineRule="exact" w:line="240"/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1,550.00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7,950.00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4,300.00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7,745.00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6,333.33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679" w:right="-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19,265.60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2,650.00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4,499.00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1,200.00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3,528.00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4,098.00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686" w:right="-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1,499.00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3,130.00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3,288.60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679" w:right="-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76,540.00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1,871.00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990.00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3,750.00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4" w:lineRule="exact" w:line="280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2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41,956.66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1,550.00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7,950.00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4,300.00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15,490.00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12,666.66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2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42,764.60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19,265.60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10,600.00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4,499.00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8,400.00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2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22,255.00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3,528.00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4,098.00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08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1,499.00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3,130.00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2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86,431.60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3,288.60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76,540.00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5,613.00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990.00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50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3,750.00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3,750.00</w:t>
                        </w:r>
                      </w:p>
                    </w:tc>
                  </w:tr>
                  <w:tr>
                    <w:trPr>
                      <w:trHeight w:val="1470" w:hRule="exact"/>
                    </w:trPr>
                    <w:tc>
                      <w:tcPr>
                        <w:tcW w:w="5280" w:type="dxa"/>
                        <w:vMerge w:val=""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nil" w:sz="6" w:space="0" w:color="auto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rFonts w:cs="Arial" w:hAnsi="Arial" w:eastAsia="Arial" w:ascii="Arial"/>
                            <w:sz w:val="15"/>
                            <w:szCs w:val="15"/>
                          </w:rPr>
                          <w:jc w:val="left"/>
                          <w:spacing w:before="76"/>
                          <w:ind w:left="108"/>
                        </w:pPr>
                        <w:r>
                          <w:rPr>
                            <w:rFonts w:cs="Arial" w:hAnsi="Arial" w:eastAsia="Arial" w:ascii="Arial"/>
                            <w:b/>
                            <w:spacing w:val="-2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AL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4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CUEN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A: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33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4"/>
                            <w:sz w:val="15"/>
                            <w:szCs w:val="15"/>
                          </w:rPr>
                          <w:t>1232.05</w:t>
                        </w:r>
                        <w:r>
                          <w:rPr>
                            <w:rFonts w:cs="Arial" w:hAnsi="Arial" w:eastAsia="Arial" w:ascii="Arial"/>
                            <w:spacing w:val="0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spacing w:before="56"/>
                          <w:ind w:left="351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197,157.86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TELEVISOR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GRABADOR</w:t>
      </w:r>
      <w:r>
        <w:rPr>
          <w:rFonts w:cs="Times New Roman" w:hAnsi="Times New Roman" w:eastAsia="Times New Roman" w:ascii="Times New Roman"/>
          <w:spacing w:val="-10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VIDEO</w:t>
      </w:r>
      <w:r>
        <w:rPr>
          <w:rFonts w:cs="Times New Roman" w:hAnsi="Times New Roman" w:eastAsia="Times New Roman" w:ascii="Times New Roman"/>
          <w:spacing w:val="-6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DIGI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AL</w:t>
      </w:r>
      <w:r>
        <w:rPr>
          <w:rFonts w:cs="Times New Roman" w:hAnsi="Times New Roman" w:eastAsia="Times New Roman" w:ascii="Times New Roman"/>
          <w:spacing w:val="-13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(DVR)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TELEVISOR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DVR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7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EQUIPOS</w:t>
      </w:r>
      <w:r>
        <w:rPr>
          <w:rFonts w:cs="Times New Roman" w:hAnsi="Times New Roman" w:eastAsia="Times New Roman" w:ascii="Times New Roman"/>
          <w:b/>
          <w:spacing w:val="2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FO</w:t>
      </w:r>
      <w:r>
        <w:rPr>
          <w:rFonts w:cs="Times New Roman" w:hAnsi="Times New Roman" w:eastAsia="Times New Roman" w:ascii="Times New Roman"/>
          <w:b/>
          <w:spacing w:val="-3"/>
          <w:w w:val="103"/>
          <w:sz w:val="17"/>
          <w:szCs w:val="17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OGRAFICOS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CAMARA</w:t>
      </w:r>
      <w:r>
        <w:rPr>
          <w:rFonts w:cs="Times New Roman" w:hAnsi="Times New Roman" w:eastAsia="Times New Roman" w:ascii="Times New Roman"/>
          <w:spacing w:val="-1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FO</w:t>
      </w:r>
      <w:r>
        <w:rPr>
          <w:rFonts w:cs="Times New Roman" w:hAnsi="Times New Roman" w:eastAsia="Times New Roman" w:ascii="Times New Roman"/>
          <w:spacing w:val="-3"/>
          <w:w w:val="99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OGRAFICA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DIGI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AL.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CAMARA</w:t>
      </w:r>
      <w:r>
        <w:rPr>
          <w:rFonts w:cs="Times New Roman" w:hAnsi="Times New Roman" w:eastAsia="Times New Roman" w:ascii="Times New Roman"/>
          <w:spacing w:val="-1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FO</w:t>
      </w:r>
      <w:r>
        <w:rPr>
          <w:rFonts w:cs="Times New Roman" w:hAnsi="Times New Roman" w:eastAsia="Times New Roman" w:ascii="Times New Roman"/>
          <w:spacing w:val="-3"/>
          <w:w w:val="99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OGRAFICA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PROFESIONAL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CAMARA</w:t>
      </w:r>
      <w:r>
        <w:rPr>
          <w:rFonts w:cs="Times New Roman" w:hAnsi="Times New Roman" w:eastAsia="Times New Roman" w:ascii="Times New Roman"/>
          <w:spacing w:val="-1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FO</w:t>
      </w:r>
      <w:r>
        <w:rPr>
          <w:rFonts w:cs="Times New Roman" w:hAnsi="Times New Roman" w:eastAsia="Times New Roman" w:ascii="Times New Roman"/>
          <w:spacing w:val="-3"/>
          <w:w w:val="99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OGRAFICA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DIGI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AL.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TRIPODE</w:t>
      </w:r>
      <w:r>
        <w:rPr>
          <w:rFonts w:cs="Times New Roman" w:hAnsi="Times New Roman" w:eastAsia="Times New Roman" w:ascii="Times New Roman"/>
          <w:spacing w:val="-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CAMARA</w:t>
      </w:r>
      <w:r>
        <w:rPr>
          <w:rFonts w:cs="Times New Roman" w:hAnsi="Times New Roman" w:eastAsia="Times New Roman" w:ascii="Times New Roman"/>
          <w:spacing w:val="-1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FO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OGRAFICA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before="4" w:lineRule="exact" w:line="140"/>
      </w:pPr>
      <w:r>
        <w:rPr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56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OTROS</w:t>
      </w:r>
      <w:r>
        <w:rPr>
          <w:rFonts w:cs="Times New Roman" w:hAnsi="Times New Roman" w:eastAsia="Times New Roman" w:ascii="Times New Roman"/>
          <w:b/>
          <w:spacing w:val="20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EQUIPOS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ind w:left="700"/>
        <w:sectPr>
          <w:pgMar w:header="200" w:footer="1420" w:top="400" w:bottom="280" w:left="260" w:right="180"/>
          <w:pgSz w:w="12240" w:h="15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EQUIPO</w:t>
      </w:r>
      <w:r>
        <w:rPr>
          <w:rFonts w:cs="Times New Roman" w:hAnsi="Times New Roman" w:eastAsia="Times New Roman" w:ascii="Times New Roman"/>
          <w:spacing w:val="-7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5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TRANSMISIÓN</w:t>
      </w:r>
      <w:r>
        <w:rPr>
          <w:rFonts w:cs="Times New Roman" w:hAnsi="Times New Roman" w:eastAsia="Times New Roman" w:ascii="Times New Roman"/>
          <w:spacing w:val="-1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1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AUDIO</w:t>
      </w:r>
      <w:r>
        <w:rPr>
          <w:rFonts w:cs="Times New Roman" w:hAnsi="Times New Roman" w:eastAsia="Times New Roman" w:ascii="Times New Roman"/>
          <w:spacing w:val="-1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Y</w:t>
      </w:r>
      <w:r>
        <w:rPr>
          <w:rFonts w:cs="Times New Roman" w:hAnsi="Times New Roman" w:eastAsia="Times New Roman" w:ascii="Times New Roman"/>
          <w:spacing w:val="-1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VÍDEO</w:t>
      </w:r>
      <w:r>
        <w:rPr>
          <w:rFonts w:cs="Times New Roman" w:hAnsi="Times New Roman" w:eastAsia="Times New Roman" w:ascii="Times New Roman"/>
          <w:spacing w:val="-6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EN</w:t>
      </w:r>
      <w:r>
        <w:rPr>
          <w:rFonts w:cs="Times New Roman" w:hAnsi="Times New Roman" w:eastAsia="Times New Roman" w:ascii="Times New Roman"/>
          <w:spacing w:val="-5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VIVO</w:t>
      </w:r>
      <w:r>
        <w:rPr>
          <w:rFonts w:cs="Times New Roman" w:hAnsi="Times New Roman" w:eastAsia="Times New Roman" w:ascii="Times New Roman"/>
          <w:spacing w:val="-4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192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 w:lineRule="exact" w:line="200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191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89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ransporte,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raccion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Elevacion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3"/>
          <w:szCs w:val="13"/>
        </w:rPr>
        <w:jc w:val="left"/>
        <w:spacing w:before="3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VEHÍCULOS</w:t>
      </w:r>
      <w:r>
        <w:rPr>
          <w:rFonts w:cs="Times New Roman" w:hAnsi="Times New Roman" w:eastAsia="Times New Roman" w:ascii="Times New Roman"/>
          <w:b/>
          <w:spacing w:val="32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-13"/>
          <w:w w:val="100"/>
          <w:sz w:val="17"/>
          <w:szCs w:val="17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ARA</w:t>
      </w:r>
      <w:r>
        <w:rPr>
          <w:rFonts w:cs="Times New Roman" w:hAnsi="Times New Roman" w:eastAsia="Times New Roman" w:ascii="Times New Roman"/>
          <w:b/>
          <w:spacing w:val="2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TRANSPO</w:t>
      </w:r>
      <w:r>
        <w:rPr>
          <w:rFonts w:cs="Times New Roman" w:hAnsi="Times New Roman" w:eastAsia="Times New Roman" w:ascii="Times New Roman"/>
          <w:b/>
          <w:spacing w:val="-6"/>
          <w:w w:val="100"/>
          <w:sz w:val="17"/>
          <w:szCs w:val="17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TE</w:t>
      </w:r>
      <w:r>
        <w:rPr>
          <w:rFonts w:cs="Times New Roman" w:hAnsi="Times New Roman" w:eastAsia="Times New Roman" w:ascii="Times New Roman"/>
          <w:b/>
          <w:spacing w:val="37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PERSONAS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CAMIONE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CAMIONE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CAMIONE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7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VEHÍCULOS</w:t>
      </w:r>
      <w:r>
        <w:rPr>
          <w:rFonts w:cs="Times New Roman" w:hAnsi="Times New Roman" w:eastAsia="Times New Roman" w:ascii="Times New Roman"/>
          <w:b/>
          <w:spacing w:val="32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PEQUEÑOS</w:t>
      </w:r>
      <w:r>
        <w:rPr>
          <w:rFonts w:cs="Times New Roman" w:hAnsi="Times New Roman" w:eastAsia="Times New Roman" w:ascii="Times New Roman"/>
          <w:b/>
          <w:spacing w:val="30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DESTINADOS</w:t>
      </w:r>
      <w:r>
        <w:rPr>
          <w:rFonts w:cs="Times New Roman" w:hAnsi="Times New Roman" w:eastAsia="Times New Roman" w:ascii="Times New Roman"/>
          <w:b/>
          <w:spacing w:val="24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AL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CAMPO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PICKUP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PICKUP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PICKUP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lineRule="exact" w:line="140"/>
      </w:pPr>
      <w:r>
        <w:rPr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47"/>
        <w:ind w:left="700"/>
        <w:sectPr>
          <w:pgMar w:header="200" w:footer="1420" w:top="400" w:bottom="280" w:left="260" w:right="180"/>
          <w:pgSz w:w="12240" w:h="15840"/>
        </w:sectPr>
      </w:pPr>
      <w:r>
        <w:pict>
          <v:group style="position:absolute;margin-left:24.25pt;margin-top:150.25pt;width:549.3pt;height:548.5pt;mso-position-horizontal-relative:page;mso-position-vertical-relative:page;z-index:-4190" coordorigin="485,3005" coordsize="10986,10970">
            <v:shape style="position:absolute;left:485;top:3005;width:10986;height:10970" coordorigin="485,3005" coordsize="10986,10970" path="m665,3005l11291,3005,11314,3006,11377,3027,11428,3068,11460,3124,11471,3185,11471,13795,11458,13861,11424,13916,11372,13956,11308,13974,11291,13975,665,13975,599,13962,544,13928,504,13876,486,13812,485,13795,485,3185,498,3119,532,3064,584,3024,648,3006,665,3005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24pt;margin-top:149.6pt;width:549.8pt;height:549.4pt;mso-position-horizontal-relative:page;mso-position-vertical-relative:page;z-index:-4188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73" w:hRule="exact"/>
                    </w:trPr>
                    <w:tc>
                      <w:tcPr>
                        <w:tcW w:w="7325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center"/>
                          <w:ind w:left="3046" w:right="297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DESCRIPCION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23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Cantidad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6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6"/>
                            <w:w w:val="100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7"/>
                            <w:szCs w:val="17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Unitario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7"/>
                            <w:szCs w:val="17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19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otal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3716" w:hRule="exact"/>
                    </w:trPr>
                    <w:tc>
                      <w:tcPr>
                        <w:tcW w:w="5280" w:type="dxa"/>
                        <w:vMerge w:val="restart"/>
                        <w:tcBorders>
                          <w:top w:val="single" w:sz="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0"/>
                            <w:szCs w:val="10"/>
                          </w:rPr>
                          <w:jc w:val="left"/>
                          <w:spacing w:before="1" w:lineRule="exact" w:line="100"/>
                        </w:pPr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5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  <w:jc w:val="left"/>
                          <w:spacing w:before="17" w:lineRule="exact" w:line="240"/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89" w:right="-2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213,633.42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89" w:right="-2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173,000.00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89" w:right="-2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300,977.60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89" w:right="-2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141,600.00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89" w:right="-2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138,837.50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89" w:right="-2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163,800.00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89" w:right="-2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179,300.00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4" w:lineRule="exact" w:line="280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383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687,6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0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1.02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35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213,633.42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35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173,000.00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35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300,977.60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374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765,137.50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35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283,200.00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35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138,837.50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35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163,800.00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35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179,300.00</w:t>
                        </w:r>
                      </w:p>
                    </w:tc>
                  </w:tr>
                  <w:tr>
                    <w:trPr>
                      <w:trHeight w:val="6899" w:hRule="exact"/>
                    </w:trPr>
                    <w:tc>
                      <w:tcPr>
                        <w:tcW w:w="5280" w:type="dxa"/>
                        <w:vMerge w:val=""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nil" w:sz="6" w:space="0" w:color="auto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rFonts w:cs="Arial" w:hAnsi="Arial" w:eastAsia="Arial" w:ascii="Arial"/>
                            <w:sz w:val="15"/>
                            <w:szCs w:val="15"/>
                          </w:rPr>
                          <w:jc w:val="left"/>
                          <w:spacing w:before="76"/>
                          <w:ind w:left="108"/>
                        </w:pPr>
                        <w:r>
                          <w:rPr>
                            <w:rFonts w:cs="Arial" w:hAnsi="Arial" w:eastAsia="Arial" w:ascii="Arial"/>
                            <w:b/>
                            <w:spacing w:val="-2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AL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4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CUEN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A: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33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4"/>
                            <w:sz w:val="15"/>
                            <w:szCs w:val="15"/>
                          </w:rPr>
                          <w:t>1232.06</w:t>
                        </w:r>
                        <w:r>
                          <w:rPr>
                            <w:rFonts w:cs="Arial" w:hAnsi="Arial" w:eastAsia="Arial" w:ascii="Arial"/>
                            <w:spacing w:val="0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spacing w:before="56"/>
                          <w:ind w:left="231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1,452,748.52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JEEP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187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 w:lineRule="exact" w:line="200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186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84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1232.07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Comunicaciones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3"/>
          <w:szCs w:val="13"/>
        </w:rPr>
        <w:jc w:val="left"/>
        <w:spacing w:before="3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ACCESORIOS</w:t>
      </w:r>
      <w:r>
        <w:rPr>
          <w:rFonts w:cs="Times New Roman" w:hAnsi="Times New Roman" w:eastAsia="Times New Roman" w:ascii="Times New Roman"/>
          <w:b/>
          <w:spacing w:val="3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TELEFONIA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BASE</w:t>
      </w:r>
      <w:r>
        <w:rPr>
          <w:rFonts w:cs="Times New Roman" w:hAnsi="Times New Roman" w:eastAsia="Times New Roman" w:ascii="Times New Roman"/>
          <w:spacing w:val="-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PRINCI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AL</w:t>
      </w:r>
      <w:r>
        <w:rPr>
          <w:rFonts w:cs="Times New Roman" w:hAnsi="Times New Roman" w:eastAsia="Times New Roman" w:ascii="Times New Roman"/>
          <w:spacing w:val="-1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ARA</w:t>
      </w:r>
      <w:r>
        <w:rPr>
          <w:rFonts w:cs="Times New Roman" w:hAnsi="Times New Roman" w:eastAsia="Times New Roman" w:ascii="Times New Roman"/>
          <w:spacing w:val="-1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TELEFONOS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AR</w:t>
      </w:r>
      <w:r>
        <w:rPr>
          <w:rFonts w:cs="Times New Roman" w:hAnsi="Times New Roman" w:eastAsia="Times New Roman" w:ascii="Times New Roman"/>
          <w:spacing w:val="-2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TELEFONICO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TILINEA.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AR</w:t>
      </w:r>
      <w:r>
        <w:rPr>
          <w:rFonts w:cs="Times New Roman" w:hAnsi="Times New Roman" w:eastAsia="Times New Roman" w:ascii="Times New Roman"/>
          <w:spacing w:val="-2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TELEFONICO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INALAMBRICO</w:t>
      </w:r>
      <w:r>
        <w:rPr>
          <w:rFonts w:cs="Times New Roman" w:hAnsi="Times New Roman" w:eastAsia="Times New Roman" w:ascii="Times New Roman"/>
          <w:spacing w:val="-13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AR</w:t>
      </w:r>
      <w:r>
        <w:rPr>
          <w:rFonts w:cs="Times New Roman" w:hAnsi="Times New Roman" w:eastAsia="Times New Roman" w:ascii="Times New Roman"/>
          <w:spacing w:val="-2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TELEFONICO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INALAMBRICO</w:t>
      </w:r>
      <w:r>
        <w:rPr>
          <w:rFonts w:cs="Times New Roman" w:hAnsi="Times New Roman" w:eastAsia="Times New Roman" w:ascii="Times New Roman"/>
          <w:spacing w:val="-13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AR</w:t>
      </w:r>
      <w:r>
        <w:rPr>
          <w:rFonts w:cs="Times New Roman" w:hAnsi="Times New Roman" w:eastAsia="Times New Roman" w:ascii="Times New Roman"/>
          <w:spacing w:val="-2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TELEFONICO</w:t>
      </w:r>
      <w:r>
        <w:rPr>
          <w:rFonts w:cs="Times New Roman" w:hAnsi="Times New Roman" w:eastAsia="Times New Roman" w:ascii="Times New Roman"/>
          <w:spacing w:val="-1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DIGI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8"/>
          <w:position w:val="-1"/>
          <w:sz w:val="18"/>
          <w:szCs w:val="18"/>
        </w:rPr>
        <w:t>PLAN</w:t>
      </w:r>
      <w:r>
        <w:rPr>
          <w:rFonts w:cs="Times New Roman" w:hAnsi="Times New Roman" w:eastAsia="Times New Roman" w:ascii="Times New Roman"/>
          <w:spacing w:val="-14"/>
          <w:w w:val="98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98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-5"/>
          <w:w w:val="98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TELEFONICA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7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EQUIPO</w:t>
      </w:r>
      <w:r>
        <w:rPr>
          <w:rFonts w:cs="Times New Roman" w:hAnsi="Times New Roman" w:eastAsia="Times New Roman" w:ascii="Times New Roman"/>
          <w:b/>
          <w:spacing w:val="22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RADIO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RADIO</w:t>
      </w:r>
      <w:r>
        <w:rPr>
          <w:rFonts w:cs="Times New Roman" w:hAnsi="Times New Roman" w:eastAsia="Times New Roman" w:ascii="Times New Roman"/>
          <w:spacing w:val="-6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COMUNICADOR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7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EQUIPO</w:t>
      </w:r>
      <w:r>
        <w:rPr>
          <w:rFonts w:cs="Times New Roman" w:hAnsi="Times New Roman" w:eastAsia="Times New Roman" w:ascii="Times New Roman"/>
          <w:b/>
          <w:spacing w:val="22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-13"/>
          <w:w w:val="100"/>
          <w:sz w:val="17"/>
          <w:szCs w:val="17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ARA</w:t>
      </w:r>
      <w:r>
        <w:rPr>
          <w:rFonts w:cs="Times New Roman" w:hAnsi="Times New Roman" w:eastAsia="Times New Roman" w:ascii="Times New Roman"/>
          <w:b/>
          <w:spacing w:val="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SEÑALES</w:t>
      </w:r>
      <w:r>
        <w:rPr>
          <w:rFonts w:cs="Times New Roman" w:hAnsi="Times New Roman" w:eastAsia="Times New Roman" w:ascii="Times New Roman"/>
          <w:b/>
          <w:spacing w:val="24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N</w:t>
      </w:r>
      <w:r>
        <w:rPr>
          <w:rFonts w:cs="Times New Roman" w:hAnsi="Times New Roman" w:eastAsia="Times New Roman" w:ascii="Times New Roman"/>
          <w:b/>
          <w:spacing w:val="-23"/>
          <w:w w:val="103"/>
          <w:sz w:val="17"/>
          <w:szCs w:val="17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VEGACION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EQUIPOS</w:t>
      </w:r>
      <w:r>
        <w:rPr>
          <w:rFonts w:cs="Times New Roman" w:hAnsi="Times New Roman" w:eastAsia="Times New Roman" w:ascii="Times New Roman"/>
          <w:spacing w:val="-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ARA</w:t>
      </w:r>
      <w:r>
        <w:rPr>
          <w:rFonts w:cs="Times New Roman" w:hAnsi="Times New Roman" w:eastAsia="Times New Roman" w:ascii="Times New Roman"/>
          <w:spacing w:val="-1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SEÑALES</w:t>
      </w:r>
      <w:r>
        <w:rPr>
          <w:rFonts w:cs="Times New Roman" w:hAnsi="Times New Roman" w:eastAsia="Times New Roman" w:ascii="Times New Roman"/>
          <w:spacing w:val="-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spacing w:val="-23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VEGACION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EQUIPOS</w:t>
      </w:r>
      <w:r>
        <w:rPr>
          <w:rFonts w:cs="Times New Roman" w:hAnsi="Times New Roman" w:eastAsia="Times New Roman" w:ascii="Times New Roman"/>
          <w:spacing w:val="-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ARA</w:t>
      </w:r>
      <w:r>
        <w:rPr>
          <w:rFonts w:cs="Times New Roman" w:hAnsi="Times New Roman" w:eastAsia="Times New Roman" w:ascii="Times New Roman"/>
          <w:spacing w:val="-1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SEÑALES</w:t>
      </w:r>
      <w:r>
        <w:rPr>
          <w:rFonts w:cs="Times New Roman" w:hAnsi="Times New Roman" w:eastAsia="Times New Roman" w:ascii="Times New Roman"/>
          <w:spacing w:val="-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spacing w:val="-23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VEGACION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7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3"/>
        <w:ind w:left="340"/>
      </w:pPr>
      <w:r>
        <w:pict>
          <v:group style="position:absolute;margin-left:24.25pt;margin-top:150.25pt;width:549.3pt;height:548.5pt;mso-position-horizontal-relative:page;mso-position-vertical-relative:page;z-index:-4185" coordorigin="485,3005" coordsize="10986,10970">
            <v:shape style="position:absolute;left:485;top:3005;width:10986;height:10970" coordorigin="485,3005" coordsize="10986,10970" path="m665,3005l11291,3005,11314,3006,11377,3027,11428,3068,11460,3124,11471,3185,11471,13795,11458,13861,11424,13916,11372,13956,11308,13974,11291,13975,665,13975,599,13962,544,13928,504,13876,486,13812,485,13795,485,3185,498,3119,532,3064,584,3024,648,3006,665,3005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24pt;margin-top:149.6pt;width:549.8pt;height:549.4pt;mso-position-horizontal-relative:page;mso-position-vertical-relative:page;z-index:-4183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73" w:hRule="exact"/>
                    </w:trPr>
                    <w:tc>
                      <w:tcPr>
                        <w:tcW w:w="7325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center"/>
                          <w:ind w:left="3046" w:right="297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DESCRIPCION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23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Cantidad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6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6"/>
                            <w:w w:val="100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7"/>
                            <w:szCs w:val="17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Unitario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7"/>
                            <w:szCs w:val="17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19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otal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6423" w:hRule="exact"/>
                    </w:trPr>
                    <w:tc>
                      <w:tcPr>
                        <w:tcW w:w="5280" w:type="dxa"/>
                        <w:vMerge w:val="restart"/>
                        <w:tcBorders>
                          <w:top w:val="single" w:sz="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-6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NSEP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3"/>
                            <w:w w:val="103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ORES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0"/>
                            <w:szCs w:val="10"/>
                          </w:rPr>
                          <w:jc w:val="left"/>
                          <w:spacing w:before="1" w:lineRule="exact" w:line="100"/>
                        </w:pPr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32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17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4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  <w:jc w:val="left"/>
                          <w:spacing w:before="17" w:lineRule="exact" w:line="240"/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560.00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679" w:right="-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25,000.00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565.00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1,600.00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550.00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2,000.00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1,300.00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1,050.00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2,450.00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5,333.33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2,750.00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679" w:right="-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13,640.00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4" w:lineRule="exact" w:line="280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2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51,735.00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560.00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25,000.00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2,825.00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8,000.00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9,350.00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6,000.00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50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7,800.00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7,800.00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2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10,500.00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3,150.00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7,350.00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2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24,473.33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5,333.33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5,500.00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13,640.00</w:t>
                        </w:r>
                      </w:p>
                    </w:tc>
                  </w:tr>
                  <w:tr>
                    <w:trPr>
                      <w:trHeight w:val="4192" w:hRule="exact"/>
                    </w:trPr>
                    <w:tc>
                      <w:tcPr>
                        <w:tcW w:w="5280" w:type="dxa"/>
                        <w:vMerge w:val=""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nil" w:sz="6" w:space="0" w:color="auto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rFonts w:cs="Arial" w:hAnsi="Arial" w:eastAsia="Arial" w:ascii="Arial"/>
                            <w:sz w:val="15"/>
                            <w:szCs w:val="15"/>
                          </w:rPr>
                          <w:jc w:val="left"/>
                          <w:spacing w:before="76"/>
                          <w:ind w:left="108"/>
                        </w:pPr>
                        <w:r>
                          <w:rPr>
                            <w:rFonts w:cs="Arial" w:hAnsi="Arial" w:eastAsia="Arial" w:ascii="Arial"/>
                            <w:b/>
                            <w:spacing w:val="-2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AL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4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CUEN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A: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33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4"/>
                            <w:sz w:val="15"/>
                            <w:szCs w:val="15"/>
                          </w:rPr>
                          <w:t>1232.07</w:t>
                        </w:r>
                        <w:r>
                          <w:rPr>
                            <w:rFonts w:cs="Arial" w:hAnsi="Arial" w:eastAsia="Arial" w:ascii="Arial"/>
                            <w:spacing w:val="0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spacing w:before="56"/>
                          <w:ind w:left="431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94,508.33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OTROS</w:t>
      </w:r>
      <w:r>
        <w:rPr>
          <w:rFonts w:cs="Times New Roman" w:hAnsi="Times New Roman" w:eastAsia="Times New Roman" w:ascii="Times New Roman"/>
          <w:b/>
          <w:spacing w:val="20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EQUIPOS</w:t>
      </w:r>
      <w:r>
        <w:rPr>
          <w:rFonts w:cs="Times New Roman" w:hAnsi="Times New Roman" w:eastAsia="Times New Roman" w:ascii="Times New Roman"/>
          <w:b/>
          <w:spacing w:val="2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-13"/>
          <w:w w:val="100"/>
          <w:sz w:val="17"/>
          <w:szCs w:val="17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ARA</w:t>
      </w:r>
      <w:r>
        <w:rPr>
          <w:rFonts w:cs="Times New Roman" w:hAnsi="Times New Roman" w:eastAsia="Times New Roman" w:ascii="Times New Roman"/>
          <w:b/>
          <w:spacing w:val="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COMUNICACIONES-A</w:t>
      </w:r>
      <w:r>
        <w:rPr>
          <w:rFonts w:cs="Times New Roman" w:hAnsi="Times New Roman" w:eastAsia="Times New Roman" w:ascii="Times New Roman"/>
          <w:b/>
          <w:spacing w:val="-13"/>
          <w:w w:val="103"/>
          <w:sz w:val="17"/>
          <w:szCs w:val="17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AR</w:t>
      </w:r>
      <w:r>
        <w:rPr>
          <w:rFonts w:cs="Times New Roman" w:hAnsi="Times New Roman" w:eastAsia="Times New Roman" w:ascii="Times New Roman"/>
          <w:b/>
          <w:spacing w:val="-13"/>
          <w:w w:val="103"/>
          <w:sz w:val="17"/>
          <w:szCs w:val="17"/>
        </w:rPr>
        <w:t>A</w:t>
      </w:r>
      <w:r>
        <w:rPr>
          <w:rFonts w:cs="Times New Roman" w:hAnsi="Times New Roman" w:eastAsia="Times New Roman" w:ascii="Times New Roman"/>
          <w:b/>
          <w:spacing w:val="-3"/>
          <w:w w:val="103"/>
          <w:sz w:val="17"/>
          <w:szCs w:val="17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OS</w:t>
      </w:r>
      <w:r>
        <w:rPr>
          <w:rFonts w:cs="Times New Roman" w:hAnsi="Times New Roman" w:eastAsia="Times New Roman" w:ascii="Times New Roman"/>
          <w:b/>
          <w:spacing w:val="-1"/>
          <w:w w:val="103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TRA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SWITCH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PUN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6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1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ACCESO</w:t>
      </w:r>
      <w:r>
        <w:rPr>
          <w:rFonts w:cs="Times New Roman" w:hAnsi="Times New Roman" w:eastAsia="Times New Roman" w:ascii="Times New Roman"/>
          <w:spacing w:val="-7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INALÁMBRICO</w:t>
      </w:r>
      <w:r>
        <w:rPr>
          <w:rFonts w:cs="Times New Roman" w:hAnsi="Times New Roman" w:eastAsia="Times New Roman" w:ascii="Times New Roman"/>
          <w:spacing w:val="-13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TIPROPÓSI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lineRule="exact" w:line="140"/>
      </w:pPr>
      <w:r>
        <w:rPr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47"/>
        <w:ind w:left="700"/>
        <w:sectPr>
          <w:pgMar w:header="200" w:footer="1420" w:top="400" w:bottom="280" w:left="260" w:right="180"/>
          <w:pgSz w:w="12240" w:h="15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SISTEMA</w:t>
      </w:r>
      <w:r>
        <w:rPr>
          <w:rFonts w:cs="Times New Roman" w:hAnsi="Times New Roman" w:eastAsia="Times New Roman" w:ascii="Times New Roman"/>
          <w:spacing w:val="-18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5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VIDEOCONFERENCIA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182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 w:lineRule="exact" w:line="200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181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79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1232.09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Equipo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Computo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3" w:lineRule="exact" w:line="200"/>
        <w:sectPr>
          <w:pgMar w:header="200" w:footer="1420" w:top="400" w:bottom="280" w:left="260" w:right="180"/>
          <w:pgSz w:w="12240" w:h="15840"/>
        </w:sectPr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right"/>
        <w:spacing w:before="43"/>
      </w:pPr>
      <w:r>
        <w:pict>
          <v:group style="position:absolute;margin-left:24pt;margin-top:149.35pt;width:549.8pt;height:549.9pt;mso-position-horizontal-relative:page;mso-position-vertical-relative:page;z-index:-4180" coordorigin="480,2987" coordsize="10996,10998">
            <v:group style="position:absolute;left:485;top:3005;width:10986;height:10970" coordorigin="485,3005" coordsize="10986,10970">
              <v:shape style="position:absolute;left:485;top:3005;width:10986;height:10970" coordorigin="485,3005" coordsize="10986,10970" path="m665,3005l11291,3005,11314,3006,11377,3027,11428,3068,11460,3124,11471,3185,11471,13795,11458,13861,11424,13916,11372,13956,11308,13974,11291,13975,665,13975,599,13962,544,13928,504,13876,486,13812,485,13795,485,3185,498,3119,532,3064,584,3024,648,3006,665,3005e" filled="f" stroked="t" strokeweight="0.5pt" strokecolor="#000000">
                <v:path arrowok="t"/>
              </v:shape>
              <v:group style="position:absolute;left:10313;top:2992;width:0;height:10988" coordorigin="10313,2992" coordsize="0,10988">
                <v:shape style="position:absolute;left:10313;top:2992;width:0;height:10988" coordorigin="10313,2992" coordsize="0,10988" path="m10313,2992l10313,13980e" filled="f" stroked="t" strokeweight="0.5pt" strokecolor="#000000">
                  <v:path arrowok="t"/>
                </v:shape>
                <v:group style="position:absolute;left:8885;top:3000;width:0;height:10980" coordorigin="8885,3000" coordsize="0,10980">
                  <v:shape style="position:absolute;left:8885;top:3000;width:0;height:10980" coordorigin="8885,3000" coordsize="0,10980" path="m8885,3000l8885,13980e" filled="f" stroked="t" strokeweight="0.5pt" strokecolor="#000000">
                    <v:path arrowok="t"/>
                  </v:shape>
                  <v:group style="position:absolute;left:7805;top:3000;width:0;height:10980" coordorigin="7805,3000" coordsize="0,10980">
                    <v:shape style="position:absolute;left:7805;top:3000;width:0;height:10980" coordorigin="7805,3000" coordsize="0,10980" path="m7805,3000l7805,13980e" filled="f" stroked="t" strokeweight="0.5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DESCRIPCION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left"/>
        <w:spacing w:before="45"/>
        <w:ind w:right="-48"/>
      </w:pPr>
      <w:r>
        <w:br w:type="column"/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7"/>
          <w:szCs w:val="17"/>
        </w:rPr>
        <w:t>Cantidad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7"/>
          <w:szCs w:val="17"/>
        </w:rPr>
        <w:t>    </w:t>
      </w:r>
      <w:r>
        <w:rPr>
          <w:rFonts w:cs="Times New Roman" w:hAnsi="Times New Roman" w:eastAsia="Times New Roman" w:ascii="Times New Roman"/>
          <w:b/>
          <w:spacing w:val="19"/>
          <w:w w:val="100"/>
          <w:position w:val="1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-16"/>
          <w:w w:val="100"/>
          <w:position w:val="0"/>
          <w:sz w:val="17"/>
          <w:szCs w:val="17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0"/>
          <w:sz w:val="17"/>
          <w:szCs w:val="17"/>
        </w:rPr>
        <w:t>alor</w:t>
      </w:r>
      <w:r>
        <w:rPr>
          <w:rFonts w:cs="Times New Roman" w:hAnsi="Times New Roman" w:eastAsia="Times New Roman" w:ascii="Times New Roman"/>
          <w:b/>
          <w:spacing w:val="11"/>
          <w:w w:val="100"/>
          <w:position w:val="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position w:val="0"/>
          <w:sz w:val="17"/>
          <w:szCs w:val="17"/>
        </w:rPr>
        <w:t>Unitario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before="64"/>
        <w:sectPr>
          <w:type w:val="continuous"/>
          <w:pgSz w:w="12240" w:h="15840"/>
          <w:pgMar w:top="400" w:bottom="280" w:left="260" w:right="180"/>
          <w:cols w:num="3" w:equalWidth="off">
            <w:col w:w="4532" w:space="3248"/>
            <w:col w:w="2007" w:space="466"/>
            <w:col w:w="1547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b/>
          <w:spacing w:val="-15"/>
          <w:w w:val="100"/>
          <w:sz w:val="16"/>
          <w:szCs w:val="16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6"/>
          <w:szCs w:val="16"/>
        </w:rPr>
        <w:t>alor</w:t>
      </w:r>
      <w:r>
        <w:rPr>
          <w:rFonts w:cs="Times New Roman" w:hAnsi="Times New Roman" w:eastAsia="Times New Roman" w:ascii="Times New Roman"/>
          <w:b/>
          <w:spacing w:val="-1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b/>
          <w:spacing w:val="-15"/>
          <w:w w:val="100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6"/>
          <w:szCs w:val="16"/>
        </w:rPr>
        <w:t>otal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</w:r>
    </w:p>
    <w:p>
      <w:pPr>
        <w:rPr>
          <w:sz w:val="2"/>
          <w:szCs w:val="2"/>
        </w:rPr>
        <w:jc w:val="left"/>
        <w:spacing w:before="1" w:lineRule="exact" w:line="20"/>
      </w:pPr>
      <w:r>
        <w:rPr>
          <w:sz w:val="2"/>
          <w:szCs w:val="2"/>
        </w:rPr>
      </w:r>
    </w:p>
    <w:tbl>
      <w:tblPr>
        <w:tblW w:w="0" w:type="auto"/>
        <w:tblLook w:val="01E0"/>
        <w:jc w:val="left"/>
        <w:tblInd w:w="2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586" w:hRule="exact"/>
        </w:trPr>
        <w:tc>
          <w:tcPr>
            <w:tcW w:w="7325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10"/>
                <w:szCs w:val="10"/>
              </w:rPr>
              <w:jc w:val="left"/>
              <w:spacing w:before="1" w:lineRule="exact" w:line="100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EQUIPO</w:t>
            </w:r>
            <w:r>
              <w:rPr>
                <w:rFonts w:cs="Times New Roman" w:hAnsi="Times New Roman" w:eastAsia="Times New Roman" w:ascii="Times New Roman"/>
                <w:b/>
                <w:spacing w:val="22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COMPU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ACION</w:t>
            </w:r>
            <w:r>
              <w:rPr>
                <w:rFonts w:cs="Times New Roman" w:hAnsi="Times New Roman" w:eastAsia="Times New Roman" w:ascii="Times New Roman"/>
                <w:b/>
                <w:spacing w:val="4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ELECTRONICA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10"/>
                <w:szCs w:val="10"/>
              </w:rPr>
              <w:jc w:val="left"/>
              <w:spacing w:before="1" w:lineRule="exact" w:line="100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68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314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/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28"/>
                <w:szCs w:val="28"/>
              </w:rPr>
              <w:jc w:val="left"/>
              <w:spacing w:before="4" w:lineRule="exact" w:line="280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254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1,169,835.27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382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9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79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1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14,342.00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1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14,342.00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495.00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990.00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1,725.00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3,450.00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1,095.00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6,570.00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252.27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252.27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NOTEBOOK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12,461.54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24,923.08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-7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6,275.00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69,025.00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9,951.00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19,902.00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SCANER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8,100.00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24,300.00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SCANER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7,950.00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23,850.00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5,538.00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40"/>
            </w:pP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1,076.00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MOUSE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0"/>
              <w:ind w:right="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78.00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234.00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8,997.00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71,976.00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DISCO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DURO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1,165.00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1,165.00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DISCO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DURO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3,958.33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3,958.33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663.45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9,951.75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6,350.00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12,700.00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7,537.00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37,685.00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8,318.00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24,954.00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13,495.00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13,495.00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MEMORIA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USB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125.00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141.84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1,276.56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234.00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702.00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SCANER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8,420.00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8,420.00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982.00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982.00</w:t>
            </w:r>
          </w:p>
        </w:tc>
      </w:tr>
    </w:tbl>
    <w:p>
      <w:pPr>
        <w:sectPr>
          <w:type w:val="continuous"/>
          <w:pgSz w:w="12240" w:h="15840"/>
          <w:pgMar w:top="400" w:bottom="280" w:left="260" w:right="180"/>
        </w:sectPr>
      </w:pP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178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177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group style="position:absolute;margin-left:24pt;margin-top:66.5523pt;width:549.8pt;height:549.9pt;mso-position-horizontal-relative:page;mso-position-vertical-relative:paragraph;z-index:-4176" coordorigin="480,1331" coordsize="10996,10998">
            <v:group style="position:absolute;left:485;top:1349;width:10986;height:10970" coordorigin="485,1349" coordsize="10986,10970">
              <v:shape style="position:absolute;left:485;top:1349;width:10986;height:10970" coordorigin="485,1349" coordsize="10986,10970" path="m665,1349l11291,1349,11314,1351,11377,1371,11428,1412,11460,1468,11471,1529,11471,12139,11458,12205,11424,12260,11372,12300,11308,12318,11291,12319,665,12319,599,12306,544,12272,504,12220,486,12156,485,12139,485,1529,498,1463,532,1408,584,1368,648,1350,665,1349e" filled="f" stroked="t" strokeweight="0.5pt" strokecolor="#000000">
                <v:path arrowok="t"/>
              </v:shape>
              <v:group style="position:absolute;left:10313;top:1336;width:0;height:10988" coordorigin="10313,1336" coordsize="0,10988">
                <v:shape style="position:absolute;left:10313;top:1336;width:0;height:10988" coordorigin="10313,1336" coordsize="0,10988" path="m10313,1336l10313,12324e" filled="f" stroked="t" strokeweight="0.5pt" strokecolor="#000000">
                  <v:path arrowok="t"/>
                </v:shape>
                <v:group style="position:absolute;left:8885;top:1344;width:0;height:10980" coordorigin="8885,1344" coordsize="0,10980">
                  <v:shape style="position:absolute;left:8885;top:1344;width:0;height:10980" coordorigin="8885,1344" coordsize="0,10980" path="m8885,1344l8885,12324e" filled="f" stroked="t" strokeweight="0.5pt" strokecolor="#000000">
                    <v:path arrowok="t"/>
                  </v:shape>
                  <v:group style="position:absolute;left:7805;top:1344;width:0;height:10980" coordorigin="7805,1344" coordsize="0,10980">
                    <v:shape style="position:absolute;left:7805;top:1344;width:0;height:10980" coordorigin="7805,1344" coordsize="0,10980" path="m7805,1344l7805,12324e" filled="f" stroked="t" strokeweight="0.5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75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1232.09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Equipo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Computo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3" w:lineRule="exact" w:line="280"/>
      </w:pPr>
      <w:r>
        <w:rPr>
          <w:sz w:val="28"/>
          <w:szCs w:val="28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78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center"/>
              <w:ind w:left="3046" w:right="297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DESCRIPCION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23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Cantidad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6"/>
                <w:szCs w:val="16"/>
              </w:rPr>
              <w:jc w:val="left"/>
              <w:spacing w:before="1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66"/>
            </w:pP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Unitario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Rule="exact" w:line="160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95"/>
            </w:pP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561" w:hRule="exact"/>
        </w:trPr>
        <w:tc>
          <w:tcPr>
            <w:tcW w:w="7325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5,970.39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5,970.39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833.33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24,999.90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550.00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6,600.00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CAÑONERA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10,995.00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10,995.00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8,997.00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89,970.00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SCANER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7,990.00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7,990.00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1,950.00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3,900.00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2,102.25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2,102.25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6,177.00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18,531.00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6,917.30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20,751.90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292.28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876.84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264.20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528.40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170.53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170.53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MOUSE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0"/>
              <w:ind w:right="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88.07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264.21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ODO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UNO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7,990.00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35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199,750.00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TIL***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9,158.33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18,316.66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1,142.56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1,142.56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MOUSE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0"/>
              <w:ind w:right="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84.09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7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84.09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TIL***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12,600.00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25,200.00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7,842.76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23,528.28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2,175.00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8,700.00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4,028.22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36,253.98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MOUSE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0"/>
              <w:ind w:right="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97.43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292.29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SCANER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7,990.00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7,990.00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12,035.00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36,105.00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9,173.00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9,173.00</w:t>
            </w:r>
          </w:p>
        </w:tc>
      </w:tr>
    </w:tbl>
    <w:p>
      <w:pPr>
        <w:sectPr>
          <w:pgMar w:header="200" w:footer="1420" w:top="400" w:bottom="280" w:left="260" w:right="180"/>
          <w:pgSz w:w="12240" w:h="15840"/>
        </w:sectPr>
      </w:pP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174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173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group style="position:absolute;margin-left:24pt;margin-top:66.5523pt;width:549.8pt;height:549.9pt;mso-position-horizontal-relative:page;mso-position-vertical-relative:paragraph;z-index:-4172" coordorigin="480,1331" coordsize="10996,10998">
            <v:group style="position:absolute;left:485;top:1349;width:10986;height:10970" coordorigin="485,1349" coordsize="10986,10970">
              <v:shape style="position:absolute;left:485;top:1349;width:10986;height:10970" coordorigin="485,1349" coordsize="10986,10970" path="m665,1349l11291,1349,11314,1351,11377,1371,11428,1412,11460,1468,11471,1529,11471,12139,11458,12205,11424,12260,11372,12300,11308,12318,11291,12319,665,12319,599,12306,544,12272,504,12220,486,12156,485,12139,485,1529,498,1463,532,1408,584,1368,648,1350,665,1349e" filled="f" stroked="t" strokeweight="0.5pt" strokecolor="#000000">
                <v:path arrowok="t"/>
              </v:shape>
              <v:group style="position:absolute;left:10313;top:1336;width:0;height:10988" coordorigin="10313,1336" coordsize="0,10988">
                <v:shape style="position:absolute;left:10313;top:1336;width:0;height:10988" coordorigin="10313,1336" coordsize="0,10988" path="m10313,1336l10313,12324e" filled="f" stroked="t" strokeweight="0.5pt" strokecolor="#000000">
                  <v:path arrowok="t"/>
                </v:shape>
                <v:group style="position:absolute;left:8885;top:1344;width:0;height:10980" coordorigin="8885,1344" coordsize="0,10980">
                  <v:shape style="position:absolute;left:8885;top:1344;width:0;height:10980" coordorigin="8885,1344" coordsize="0,10980" path="m8885,1344l8885,12324e" filled="f" stroked="t" strokeweight="0.5pt" strokecolor="#000000">
                    <v:path arrowok="t"/>
                  </v:shape>
                  <v:group style="position:absolute;left:7805;top:1344;width:0;height:10980" coordorigin="7805,1344" coordsize="0,10980">
                    <v:shape style="position:absolute;left:7805;top:1344;width:0;height:10980" coordorigin="7805,1344" coordsize="0,10980" path="m7805,1344l7805,12324e" filled="f" stroked="t" strokeweight="0.5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71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1232.09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Equipo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Computo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3" w:lineRule="exact" w:line="280"/>
      </w:pPr>
      <w:r>
        <w:rPr>
          <w:sz w:val="28"/>
          <w:szCs w:val="28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78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center"/>
              <w:ind w:left="3046" w:right="297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DESCRIPCION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23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Cantidad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6"/>
                <w:szCs w:val="16"/>
              </w:rPr>
              <w:jc w:val="left"/>
              <w:spacing w:before="1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66"/>
            </w:pP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Unitario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Rule="exact" w:line="160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95"/>
            </w:pP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561" w:hRule="exact"/>
        </w:trPr>
        <w:tc>
          <w:tcPr>
            <w:tcW w:w="7325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12,137.00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48,548.00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DISCO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DURO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4,580.00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4,580.00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6,151.66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6,151.66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TIL***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14,980.00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14,980.00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295.00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1,180.00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SWITCH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3,396.91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3,396.91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830.00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24,900.00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645.00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6,450.00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150.00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MOUSE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0"/>
              <w:ind w:right="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85.10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680.80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8,680.00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17,360.00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11" w:right="-25"/>
            </w:pP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16.92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40"/>
            </w:pP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16.92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MOUSE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MOUSE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0"/>
              <w:ind w:right="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56.84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7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56.84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686" w:right="-24"/>
            </w:pP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1,500.00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23,000.00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2,435.66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7,306.98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1,500.00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1,500.00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1,418.39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12,765.51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2,782.50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2,782.50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5,456.88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5,456.88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261.00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783.00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MOUSE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0"/>
              <w:ind w:right="2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87.00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348.00</w:t>
            </w:r>
          </w:p>
        </w:tc>
      </w:tr>
      <w:tr>
        <w:trPr>
          <w:trHeight w:val="391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QUEMADORA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DVD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904" w:right="-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390.00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6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780.00</w:t>
            </w:r>
          </w:p>
        </w:tc>
      </w:tr>
      <w:tr>
        <w:trPr>
          <w:trHeight w:val="393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8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88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80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7,990.00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9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39,950.00</w:t>
            </w:r>
          </w:p>
        </w:tc>
      </w:tr>
      <w:tr>
        <w:trPr>
          <w:trHeight w:val="383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spacing w:before="98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MAQUINAS</w:t>
            </w:r>
            <w:r>
              <w:rPr>
                <w:rFonts w:cs="Times New Roman" w:hAnsi="Times New Roman" w:eastAsia="Times New Roman" w:ascii="Times New Roman"/>
                <w:b/>
                <w:spacing w:val="29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IMPRESORAS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3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OTROS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spacing w:before="98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35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/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80"/>
              <w:ind w:left="374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103,288.00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382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9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IMPRESORA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spacing w:before="79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1"/>
              <w:ind w:left="76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4,090.00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71"/>
              <w:ind w:left="5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8,180.00</w:t>
            </w:r>
          </w:p>
        </w:tc>
      </w:tr>
    </w:tbl>
    <w:p>
      <w:pPr>
        <w:sectPr>
          <w:pgMar w:header="200" w:footer="1420" w:top="400" w:bottom="280" w:left="260" w:right="180"/>
          <w:pgSz w:w="12240" w:h="15840"/>
        </w:sectPr>
      </w:pP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170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 w:lineRule="exact" w:line="200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169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67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1232.09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Equipo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Computo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7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MAQUINA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LASER</w:t>
      </w:r>
      <w:r>
        <w:rPr>
          <w:rFonts w:cs="Times New Roman" w:hAnsi="Times New Roman" w:eastAsia="Times New Roman" w:ascii="Times New Roman"/>
          <w:spacing w:val="-6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EPSON</w:t>
      </w:r>
      <w:r>
        <w:rPr>
          <w:rFonts w:cs="Times New Roman" w:hAnsi="Times New Roman" w:eastAsia="Times New Roman" w:ascii="Times New Roman"/>
          <w:spacing w:val="-6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(INDICAR</w:t>
      </w:r>
      <w:r>
        <w:rPr>
          <w:rFonts w:cs="Times New Roman" w:hAnsi="Times New Roman" w:eastAsia="Times New Roman" w:ascii="Times New Roman"/>
          <w:spacing w:val="-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MODEL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-17"/>
          <w:w w:val="100"/>
          <w:position w:val="-1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ARA</w:t>
      </w:r>
      <w:r>
        <w:rPr>
          <w:rFonts w:cs="Times New Roman" w:hAnsi="Times New Roman" w:eastAsia="Times New Roman" w:ascii="Times New Roman"/>
          <w:spacing w:val="-1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CARNET</w:t>
      </w:r>
      <w:r>
        <w:rPr>
          <w:rFonts w:cs="Times New Roman" w:hAnsi="Times New Roman" w:eastAsia="Times New Roman" w:ascii="Times New Roman"/>
          <w:spacing w:val="-10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EN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PVC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TIFUNCIONAL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TIFUNCIONAL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MAQUINA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LASER</w:t>
      </w:r>
      <w:r>
        <w:rPr>
          <w:rFonts w:cs="Times New Roman" w:hAnsi="Times New Roman" w:eastAsia="Times New Roman" w:ascii="Times New Roman"/>
          <w:spacing w:val="-6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EPSON</w:t>
      </w:r>
      <w:r>
        <w:rPr>
          <w:rFonts w:cs="Times New Roman" w:hAnsi="Times New Roman" w:eastAsia="Times New Roman" w:ascii="Times New Roman"/>
          <w:spacing w:val="-6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(INDICAR</w:t>
      </w:r>
      <w:r>
        <w:rPr>
          <w:rFonts w:cs="Times New Roman" w:hAnsi="Times New Roman" w:eastAsia="Times New Roman" w:ascii="Times New Roman"/>
          <w:spacing w:val="-8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MODEL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TIFUNCIONAL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TIFUNCIONAL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pict>
          <v:group style="position:absolute;margin-left:24.25pt;margin-top:150.25pt;width:549.3pt;height:548.5pt;mso-position-horizontal-relative:page;mso-position-vertical-relative:page;z-index:-4168" coordorigin="485,3005" coordsize="10986,10970">
            <v:shape style="position:absolute;left:485;top:3005;width:10986;height:10970" coordorigin="485,3005" coordsize="10986,10970" path="m665,3005l11291,3005,11314,3006,11377,3027,11428,3068,11460,3124,11471,3185,11471,13795,11458,13861,11424,13916,11372,13956,11308,13974,11291,13975,665,13975,599,13962,544,13928,504,13876,486,13812,485,13795,485,3185,498,3119,532,3064,584,3024,648,3006,665,3005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24pt;margin-top:149.6pt;width:549.8pt;height:549.4pt;mso-position-horizontal-relative:page;mso-position-vertical-relative:page;z-index:-4166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73" w:hRule="exact"/>
                    </w:trPr>
                    <w:tc>
                      <w:tcPr>
                        <w:tcW w:w="7325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center"/>
                          <w:ind w:left="3046" w:right="297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DESCRIPCION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9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23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Cantidad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left"/>
                          <w:ind w:left="6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6"/>
                            <w:w w:val="100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7"/>
                            <w:szCs w:val="17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Unitario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 w:sz="6" w:space="0" w:color="auto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7"/>
                            <w:szCs w:val="17"/>
                          </w:rPr>
                          <w:jc w:val="left"/>
                          <w:spacing w:before="1" w:lineRule="exact" w:line="160"/>
                        </w:pPr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19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alor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5"/>
                            <w:w w:val="100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otal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8392" w:hRule="exact"/>
                    </w:trPr>
                    <w:tc>
                      <w:tcPr>
                        <w:tcW w:w="5280" w:type="dxa"/>
                        <w:vMerge w:val="restart"/>
                        <w:tcBorders>
                          <w:top w:val="single" w:sz="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  <w:jc w:val="left"/>
                          <w:spacing w:before="9" w:lineRule="exact" w:line="240"/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-13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O)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3"/>
                            <w:szCs w:val="13"/>
                          </w:rPr>
                          <w:jc w:val="left"/>
                          <w:spacing w:lineRule="exact" w:line="120"/>
                        </w:pPr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-13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O)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4"/>
                            <w:szCs w:val="24"/>
                          </w:rPr>
                          <w:jc w:val="left"/>
                          <w:spacing w:before="18" w:lineRule="exact" w:line="240"/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6" w:lineRule="exact" w:line="180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7"/>
                            <w:szCs w:val="17"/>
                          </w:rPr>
                          <w:jc w:val="right"/>
                          <w:ind w:right="12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3"/>
                            <w:sz w:val="17"/>
                            <w:szCs w:val="17"/>
                          </w:rPr>
                          <w:t>7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8"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right"/>
                          <w:ind w:right="12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4"/>
                            <w:szCs w:val="24"/>
                          </w:rPr>
                          <w:jc w:val="left"/>
                          <w:spacing w:before="10" w:lineRule="exact" w:line="240"/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2,825.00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679" w:right="-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18,195.00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1,850.00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2,790.00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3,450.00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8,500.00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8,390.00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1,875.00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650.00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2,599.00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999.00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826.50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2,695.00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4,630.00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2,600.00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lineRule="exact" w:line="160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1,050.00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870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605.00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1,199.00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4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center"/>
                          <w:ind w:left="735" w:right="-11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6,745.00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24"/>
                            <w:szCs w:val="24"/>
                          </w:rPr>
                          <w:jc w:val="left"/>
                          <w:spacing w:before="10" w:lineRule="exact" w:line="240"/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598.00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2,825.00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18,195.00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14,800.00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8,370.00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3,450.00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8,500.00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8,390.00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5,625.00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1,950.00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5,198.00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999.00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1,653.00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2,695.00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9,260.00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2,600.00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10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22" w:right="36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99"/>
                            <w:sz w:val="16"/>
                            <w:szCs w:val="16"/>
                          </w:rPr>
                          <w:t>18,444.00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9" w:lineRule="exact" w:line="180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3,150.00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60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605.00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center"/>
                          <w:ind w:left="482" w:right="5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1,199.00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7" w:lineRule="exact" w:line="200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ind w:left="43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  <w:t>13,490.00</w:t>
                        </w:r>
                      </w:p>
                    </w:tc>
                  </w:tr>
                  <w:tr>
                    <w:trPr>
                      <w:trHeight w:val="2223" w:hRule="exact"/>
                    </w:trPr>
                    <w:tc>
                      <w:tcPr>
                        <w:tcW w:w="5280" w:type="dxa"/>
                        <w:vMerge w:val=""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nil" w:sz="6" w:space="0" w:color="auto"/>
                          <w:bottom w:val="nil" w:sz="6" w:space="0" w:color="auto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rFonts w:cs="Arial" w:hAnsi="Arial" w:eastAsia="Arial" w:ascii="Arial"/>
                            <w:sz w:val="15"/>
                            <w:szCs w:val="15"/>
                          </w:rPr>
                          <w:jc w:val="left"/>
                          <w:spacing w:before="76"/>
                          <w:ind w:left="108"/>
                        </w:pPr>
                        <w:r>
                          <w:rPr>
                            <w:rFonts w:cs="Arial" w:hAnsi="Arial" w:eastAsia="Arial" w:ascii="Arial"/>
                            <w:b/>
                            <w:spacing w:val="-2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AL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4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CUEN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-11"/>
                            <w:w w:val="1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0"/>
                            <w:sz w:val="15"/>
                            <w:szCs w:val="15"/>
                          </w:rPr>
                          <w:t>A: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33"/>
                            <w:w w:val="100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cs="Arial" w:hAnsi="Arial" w:eastAsia="Arial" w:ascii="Arial"/>
                            <w:b/>
                            <w:spacing w:val="0"/>
                            <w:w w:val="104"/>
                            <w:sz w:val="15"/>
                            <w:szCs w:val="15"/>
                          </w:rPr>
                          <w:t>1232.09</w:t>
                        </w:r>
                        <w:r>
                          <w:rPr>
                            <w:rFonts w:cs="Arial" w:hAnsi="Arial" w:eastAsia="Arial" w:ascii="Arial"/>
                            <w:spacing w:val="0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428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single" w:sz="4" w:space="0" w:color="000000"/>
                        </w:tcBorders>
                      </w:tcPr>
                      <w:p/>
                    </w:tc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6"/>
                            <w:szCs w:val="16"/>
                          </w:rPr>
                          <w:jc w:val="left"/>
                          <w:spacing w:before="56"/>
                          <w:ind w:left="231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6"/>
                            <w:szCs w:val="16"/>
                          </w:rPr>
                          <w:t>1,291,567.27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TIFUNCIONAL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IMPRESORA</w:t>
      </w:r>
      <w:r>
        <w:rPr>
          <w:rFonts w:cs="Times New Roman" w:hAnsi="Times New Roman" w:eastAsia="Times New Roman" w:ascii="Times New Roman"/>
          <w:spacing w:val="-10"/>
          <w:w w:val="99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</w:t>
      </w:r>
      <w:r>
        <w:rPr>
          <w:rFonts w:cs="Times New Roman" w:hAnsi="Times New Roman" w:eastAsia="Times New Roman" w:ascii="Times New Roman"/>
          <w:spacing w:val="-14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MU</w:t>
      </w:r>
      <w:r>
        <w:rPr>
          <w:rFonts w:cs="Times New Roman" w:hAnsi="Times New Roman" w:eastAsia="Times New Roman" w:ascii="Times New Roman"/>
          <w:spacing w:val="-16"/>
          <w:w w:val="100"/>
          <w:position w:val="-1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TIFUNCIONAL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7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center"/>
        <w:spacing w:before="43"/>
        <w:ind w:left="307" w:right="8726"/>
      </w:pP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OTROS</w:t>
      </w:r>
      <w:r>
        <w:rPr>
          <w:rFonts w:cs="Times New Roman" w:hAnsi="Times New Roman" w:eastAsia="Times New Roman" w:ascii="Times New Roman"/>
          <w:b/>
          <w:spacing w:val="20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EQUIPOS</w:t>
      </w:r>
      <w:r>
        <w:rPr>
          <w:rFonts w:cs="Times New Roman" w:hAnsi="Times New Roman" w:eastAsia="Times New Roman" w:ascii="Times New Roman"/>
          <w:b/>
          <w:spacing w:val="25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COMPU</w:t>
      </w:r>
      <w:r>
        <w:rPr>
          <w:rFonts w:cs="Times New Roman" w:hAnsi="Times New Roman" w:eastAsia="Times New Roman" w:ascii="Times New Roman"/>
          <w:b/>
          <w:spacing w:val="-3"/>
          <w:w w:val="103"/>
          <w:sz w:val="17"/>
          <w:szCs w:val="17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center"/>
        <w:spacing w:lineRule="exact" w:line="200"/>
        <w:ind w:left="667" w:right="9098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DISCO</w:t>
      </w:r>
      <w:r>
        <w:rPr>
          <w:rFonts w:cs="Times New Roman" w:hAnsi="Times New Roman" w:eastAsia="Times New Roman" w:ascii="Times New Roman"/>
          <w:spacing w:val="-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DURO</w:t>
      </w:r>
      <w:r>
        <w:rPr>
          <w:rFonts w:cs="Times New Roman" w:hAnsi="Times New Roman" w:eastAsia="Times New Roman" w:ascii="Times New Roman"/>
          <w:spacing w:val="-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EXTERNO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DISCO</w:t>
      </w:r>
      <w:r>
        <w:rPr>
          <w:rFonts w:cs="Times New Roman" w:hAnsi="Times New Roman" w:eastAsia="Times New Roman" w:ascii="Times New Roman"/>
          <w:spacing w:val="-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DURO</w:t>
      </w:r>
      <w:r>
        <w:rPr>
          <w:rFonts w:cs="Times New Roman" w:hAnsi="Times New Roman" w:eastAsia="Times New Roman" w:ascii="Times New Roman"/>
          <w:spacing w:val="-5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EXTERNO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70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UPS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6K</w:t>
      </w:r>
      <w:r>
        <w:rPr>
          <w:rFonts w:cs="Times New Roman" w:hAnsi="Times New Roman" w:eastAsia="Times New Roman" w:ascii="Times New Roman"/>
          <w:spacing w:val="-23"/>
          <w:w w:val="100"/>
          <w:position w:val="-1"/>
          <w:sz w:val="18"/>
          <w:szCs w:val="18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lineRule="exact" w:line="140"/>
      </w:pPr>
      <w:r>
        <w:rPr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47"/>
        <w:ind w:left="700"/>
        <w:sectPr>
          <w:pgMar w:header="200" w:footer="1420" w:top="400" w:bottom="280" w:left="260" w:right="180"/>
          <w:pgSz w:w="12240" w:h="15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UNIDAD</w:t>
      </w:r>
      <w:r>
        <w:rPr>
          <w:rFonts w:cs="Times New Roman" w:hAnsi="Times New Roman" w:eastAsia="Times New Roman" w:ascii="Times New Roman"/>
          <w:spacing w:val="-7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PODER</w:t>
      </w:r>
      <w:r>
        <w:rPr>
          <w:rFonts w:cs="Times New Roman" w:hAnsi="Times New Roman" w:eastAsia="Times New Roman" w:ascii="Times New Roman"/>
          <w:spacing w:val="-6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ININTERRUMPIDO</w:t>
      </w:r>
      <w:r>
        <w:rPr>
          <w:rFonts w:cs="Times New Roman" w:hAnsi="Times New Roman" w:eastAsia="Times New Roman" w:ascii="Times New Roman"/>
          <w:spacing w:val="-15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  <w:t>UPS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165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164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group style="position:absolute;margin-left:24.25pt;margin-top:67.4523pt;width:549.3pt;height:548.5pt;mso-position-horizontal-relative:page;mso-position-vertical-relative:paragraph;z-index:-4163" coordorigin="485,1349" coordsize="10986,10970">
            <v:shape style="position:absolute;left:485;top:1349;width:10986;height:10970" coordorigin="485,1349" coordsize="10986,10970" path="m665,1349l11291,1349,11314,1351,11377,1371,11428,1412,11460,1468,11471,1529,11471,12139,11458,12205,11424,12260,11372,12300,11308,12318,11291,12319,665,12319,599,12306,544,12272,504,12220,486,12156,485,12139,485,1529,498,1463,532,1408,584,1368,648,1350,665,1349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62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1237.00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Otros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4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Activos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Fijos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3" w:lineRule="exact" w:line="280"/>
      </w:pPr>
      <w:r>
        <w:rPr>
          <w:sz w:val="28"/>
          <w:szCs w:val="28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73" w:hRule="exact"/>
        </w:trPr>
        <w:tc>
          <w:tcPr>
            <w:tcW w:w="7325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center"/>
              <w:ind w:left="3046" w:right="297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DESCRIPCION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23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Cantidad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6"/>
                <w:szCs w:val="16"/>
              </w:rPr>
              <w:jc w:val="left"/>
              <w:spacing w:before="1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66"/>
            </w:pP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Unitario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Rule="exact" w:line="160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95"/>
            </w:pP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0615" w:hRule="exact"/>
        </w:trPr>
        <w:tc>
          <w:tcPr>
            <w:tcW w:w="7325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10"/>
                <w:szCs w:val="10"/>
              </w:rPr>
              <w:jc w:val="left"/>
              <w:spacing w:before="1" w:lineRule="exact" w:line="100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EQUIPO</w:t>
            </w:r>
            <w:r>
              <w:rPr>
                <w:rFonts w:cs="Times New Roman" w:hAnsi="Times New Roman" w:eastAsia="Times New Roman" w:ascii="Times New Roman"/>
                <w:b/>
                <w:spacing w:val="22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COCINA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HORNO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MICROONDAS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201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DISPENSADOR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AGUA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FRIA</w:t>
            </w:r>
            <w:r>
              <w:rPr>
                <w:rFonts w:cs="Times New Roman" w:hAnsi="Times New Roman" w:eastAsia="Times New Roman" w:ascii="Times New Roman"/>
                <w:spacing w:val="-17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CALIENTE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CHORRO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FRIGO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49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HORNO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MICROONDAS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HORNO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MICROONDAS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HORNO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MICROONDAS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HORNO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MICROONDAS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HORNO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MICROONDAS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REFRIGERADORA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REFRIGERADORA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HORNO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MICROONDAS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spacing w:before="19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EQUIPOS</w:t>
            </w:r>
            <w:r>
              <w:rPr>
                <w:rFonts w:cs="Times New Roman" w:hAnsi="Times New Roman" w:eastAsia="Times New Roman" w:ascii="Times New Roman"/>
                <w:b/>
                <w:spacing w:val="22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3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ARIOS</w:t>
            </w:r>
            <w:r>
              <w:rPr>
                <w:rFonts w:cs="Times New Roman" w:hAnsi="Times New Roman" w:eastAsia="Times New Roman" w:ascii="Times New Roman"/>
                <w:b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MANTENIMIEN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3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472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EQUIPO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SOLDADURA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BARRENO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ELECTRICO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RACK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EQUIPO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SOLDADURA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ESCALERA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ALUMINIO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BANDAS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PIES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MOBILIARIO</w:t>
            </w:r>
            <w:r>
              <w:rPr>
                <w:rFonts w:cs="Times New Roman" w:hAnsi="Times New Roman" w:eastAsia="Times New Roman" w:ascii="Times New Roman"/>
                <w:b/>
                <w:spacing w:val="34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DORMI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3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CAMA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IMPERIAL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COLCHON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OTROS</w:t>
            </w:r>
            <w:r>
              <w:rPr>
                <w:rFonts w:cs="Times New Roman" w:hAnsi="Times New Roman" w:eastAsia="Times New Roman" w:ascii="Times New Roman"/>
                <w:b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EQUIPOS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EXTIN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338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SISTEMA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SISTEMA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SOPLADORA</w:t>
            </w:r>
            <w:r>
              <w:rPr>
                <w:rFonts w:cs="Times New Roman" w:hAnsi="Times New Roman" w:eastAsia="Times New Roman" w:ascii="Times New Roman"/>
                <w:spacing w:val="-17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ASPIRADORA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ELÉCTRICA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10"/>
                <w:szCs w:val="10"/>
              </w:rPr>
              <w:jc w:val="left"/>
              <w:spacing w:before="1" w:lineRule="exact" w:line="100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14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52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7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2,000.00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1,059.00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2,890.00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2,974.00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935.00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1,799.00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1,199.00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686" w:right="-24"/>
            </w:pP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1,330.00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2,279.00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2,090.00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6"/>
                <w:szCs w:val="16"/>
              </w:rPr>
              <w:jc w:val="left"/>
              <w:spacing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3,250.00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875.00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8,500.00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10,890.00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2,000.00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6"/>
                <w:szCs w:val="16"/>
              </w:rPr>
              <w:jc w:val="left"/>
              <w:spacing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2,590.00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6"/>
                <w:szCs w:val="16"/>
              </w:rPr>
              <w:jc w:val="left"/>
              <w:spacing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625.00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8,812.00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4,660.00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7,680.00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1,195.00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28"/>
                <w:szCs w:val="28"/>
              </w:rPr>
              <w:jc w:val="left"/>
              <w:spacing w:before="4" w:lineRule="exact" w:line="280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20" w:right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35,327.00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9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2,000.00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1,059.00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2,890.00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5,948.00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935.00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3,598.00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2,398.00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06" w:right="22"/>
            </w:pP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1,330.00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2,279.00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2,090.00</w:t>
            </w:r>
          </w:p>
          <w:p>
            <w:pPr>
              <w:rPr>
                <w:sz w:val="20"/>
                <w:szCs w:val="20"/>
              </w:rPr>
              <w:jc w:val="left"/>
              <w:spacing w:before="10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20" w:right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25,515.00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9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3,250.00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875.00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8,500.00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10,890.00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2,000.00</w:t>
            </w:r>
          </w:p>
          <w:p>
            <w:pPr>
              <w:rPr>
                <w:sz w:val="20"/>
                <w:szCs w:val="20"/>
              </w:rPr>
              <w:jc w:val="left"/>
              <w:spacing w:before="10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500" w:right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2,590.00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9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2,590.00</w:t>
            </w:r>
          </w:p>
          <w:p>
            <w:pPr>
              <w:rPr>
                <w:sz w:val="20"/>
                <w:szCs w:val="20"/>
              </w:rPr>
              <w:jc w:val="left"/>
              <w:spacing w:before="10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340" w:right="7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121,694.95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9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3,750.00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17,624.00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9,320.00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7,680.00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2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2,390.00</w:t>
            </w:r>
          </w:p>
        </w:tc>
      </w:tr>
    </w:tbl>
    <w:p>
      <w:pPr>
        <w:sectPr>
          <w:pgMar w:header="200" w:footer="1420" w:top="400" w:bottom="280" w:left="260" w:right="180"/>
          <w:pgSz w:w="12240" w:h="15840"/>
        </w:sectPr>
      </w:pP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39" w:lineRule="exact" w:line="200"/>
        <w:ind w:left="2289"/>
      </w:pPr>
      <w:r>
        <w:pict>
          <v:group style="position:absolute;margin-left:24pt;margin-top:30pt;width:549.8pt;height:19.5pt;mso-position-horizontal-relative:page;mso-position-vertical-relative:page;z-index:-4161" coordorigin="480,600" coordsize="10996,390">
            <v:group style="position:absolute;left:490;top:610;width:10976;height:370" coordorigin="490,610" coordsize="10976,370">
              <v:shape style="position:absolute;left:490;top:610;width:10976;height:370" coordorigin="490,610" coordsize="10976,370" path="m655,610l640,611,617,614,558,642,514,690,492,752,490,775,490,815,501,874,536,929,589,966,655,980,11301,980,11360,969,11415,934,11452,881,11466,815,11466,775,11455,716,11420,661,11367,624,11301,610,655,610xe" filled="t" fillcolor="#DADAD7" stroked="f">
                <v:path arrowok="t"/>
                <v:fill/>
              </v:shape>
              <v:group style="position:absolute;left:490;top:610;width:10976;height:370" coordorigin="490,610" coordsize="10976,370">
                <v:shape style="position:absolute;left:490;top:610;width:10976;height:370" coordorigin="490,610" coordsize="10976,370" path="m655,610l11301,610,11324,612,11386,634,11434,678,11462,737,11466,775,11466,815,11452,881,11415,934,11360,969,11301,980,655,980,589,966,536,929,501,874,490,815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R00807589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FIN-02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ALLE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POR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CUEN</w:t>
      </w:r>
      <w:r>
        <w:rPr>
          <w:rFonts w:cs="Times New Roman" w:hAnsi="Times New Roman" w:eastAsia="Times New Roman" w:ascii="Times New Roman"/>
          <w:b/>
          <w:spacing w:val="-14"/>
          <w:w w:val="102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/>
        <w:ind w:right="118"/>
      </w:pPr>
      <w:r>
        <w:pict>
          <v:group style="position:absolute;margin-left:24.25pt;margin-top:-28.5477pt;width:549.3pt;height:89.5pt;mso-position-horizontal-relative:page;mso-position-vertical-relative:paragraph;z-index:-4160" coordorigin="485,-571" coordsize="10986,1790">
            <v:shape style="position:absolute;left:485;top:-571;width:10986;height:1790" coordorigin="485,-571" coordsize="10986,1790" path="m672,-571l11283,-571,11306,-570,11370,-550,11422,-510,11457,-455,11471,-390,11471,-384,11471,1031,11459,1098,11425,1154,11375,1195,11313,1217,11284,1219,673,1219,606,1207,550,1173,509,1123,487,1061,485,1032,485,-383,497,-450,531,-506,581,-547,643,-569,672,-571e" filled="f" stroked="t" strokeweight="0.5pt" strokecolor="#000000">
              <v:path arrowok="t"/>
            </v:shape>
            <w10:wrap type="none"/>
          </v:group>
        </w:pict>
      </w:r>
      <w:r>
        <w:pict>
          <v:group style="position:absolute;margin-left:24.25pt;margin-top:67.4523pt;width:549.3pt;height:456.55pt;mso-position-horizontal-relative:page;mso-position-vertical-relative:paragraph;z-index:-4159" coordorigin="485,1349" coordsize="10986,9131">
            <v:shape style="position:absolute;left:485;top:1349;width:10986;height:9131" coordorigin="485,1349" coordsize="10986,9131" path="m665,1349l11291,1349,11314,1351,11377,1371,11428,1412,11460,1468,11471,1529,11471,10300,11458,10366,11424,10421,11372,10461,11308,10479,11291,10480,665,10480,599,10467,544,10433,504,10381,486,10317,485,10300,485,1529,498,1463,532,1408,584,1368,648,1350,665,1349e" filled="f" stroked="t" strokeweight="0.5pt" strokecolor="#000000">
              <v:path arrowok="t"/>
            </v:shape>
            <w10:wrap type="none"/>
          </v:group>
        </w:pict>
      </w:r>
      <w:r>
        <w:pict>
          <v:shape type="#_x0000_t202" style="position:absolute;margin-left:41.55pt;margin-top:-23.0477pt;width:532.25pt;height:74.95pt;mso-position-horizontal-relative:page;mso-position-vertical-relative:paragraph;z-index:-4158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36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15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4"/>
                            <w:szCs w:val="14"/>
                          </w:rPr>
                          <w:jc w:val="left"/>
                          <w:spacing w:before="8" w:lineRule="exact" w:line="140"/>
                        </w:pPr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2"/>
                            <w:szCs w:val="12"/>
                          </w:rPr>
                          <w:jc w:val="left"/>
                          <w:ind w:left="21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2"/>
                            <w:szCs w:val="12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9"/>
                            <w:w w:val="102"/>
                            <w:sz w:val="12"/>
                            <w:szCs w:val="12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2"/>
                            <w:sz w:val="12"/>
                            <w:szCs w:val="12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2"/>
                            <w:szCs w:val="12"/>
                          </w:rPr>
                        </w:r>
                      </w:p>
                    </w:tc>
                  </w:tr>
                  <w:tr>
                    <w:trPr>
                      <w:trHeight w:val="350" w:hRule="exact"/>
                    </w:trPr>
                    <w:tc>
                      <w:tcPr>
                        <w:tcW w:w="240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52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4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230" w:right="-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1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39" w:right="-7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0"/>
                            <w:w w:val="100"/>
                            <w:position w:val="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0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5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4"/>
                            <w:w w:val="100"/>
                            <w:position w:val="0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1"/>
                            <w:w w:val="100"/>
                            <w:position w:val="2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08"/>
                            <w:w w:val="100"/>
                            <w:position w:val="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6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3"/>
                            <w:w w:val="100"/>
                            <w:position w:val="0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2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47"/>
                            <w:w w:val="100"/>
                            <w:position w:val="2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2"/>
                            <w:w w:val="100"/>
                            <w:position w:val="0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"/>
                            <w:w w:val="100"/>
                            <w:position w:val="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  <w:t>OPEC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5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5"/>
                            <w:szCs w:val="15"/>
                          </w:rPr>
                          <w:jc w:val="left"/>
                          <w:spacing w:before="4" w:lineRule="exact" w:line="140"/>
                        </w:pPr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288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CUEN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ABLE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404" w:hRule="exact"/>
                    </w:trPr>
                    <w:tc>
                      <w:tcPr>
                        <w:tcW w:w="17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087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1237.00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88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sz w:val="12"/>
                            <w:szCs w:val="12"/>
                          </w:rPr>
                          <w:jc w:val="left"/>
                          <w:spacing w:before="2" w:lineRule="exact" w:line="120"/>
                        </w:pPr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ind w:left="12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Otros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4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Activos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  <w:t>Fijos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sz w:val="18"/>
          <w:szCs w:val="18"/>
        </w:rPr>
        <w:t>UARIA</w:t>
      </w:r>
      <w:r>
        <w:rPr>
          <w:rFonts w:cs="Times New Roman" w:hAnsi="Times New Roman" w:eastAsia="Times New Roman" w:ascii="Times New Roman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3" w:lineRule="exact" w:line="280"/>
      </w:pPr>
      <w:r>
        <w:rPr>
          <w:sz w:val="28"/>
          <w:szCs w:val="28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73" w:hRule="exact"/>
        </w:trPr>
        <w:tc>
          <w:tcPr>
            <w:tcW w:w="7325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center"/>
              <w:ind w:left="3046" w:right="297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DESCRIPCION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9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23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Cantidad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16"/>
                <w:szCs w:val="16"/>
              </w:rPr>
              <w:jc w:val="left"/>
              <w:spacing w:before="1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66"/>
            </w:pP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Unitario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6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Rule="exact" w:line="160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95"/>
            </w:pP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8001" w:hRule="exact"/>
        </w:trPr>
        <w:tc>
          <w:tcPr>
            <w:tcW w:w="5280" w:type="dxa"/>
            <w:vMerge w:val="restart"/>
            <w:tcBorders>
              <w:top w:val="single" w:sz="4" w:space="0" w:color="000000"/>
              <w:left w:val="nil" w:sz="6" w:space="0" w:color="auto"/>
              <w:right w:val="nil" w:sz="6" w:space="0" w:color="auto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CARGADOR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TERIAS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172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SISTEMA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TIMETRO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EXTIN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480" w:right="263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CAMARA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SEGURIDAD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PODIUM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1776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EQUIPO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EXTIN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273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ASPIRADORA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HIDROL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PIS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OLA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IM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RELOJ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LEC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DIGI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PULIDORA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2656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COMPRESOR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ELECTRICO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GENERADOR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ONOS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480" w:right="172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SISTEMA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SISTEMA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spacing w:before="19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-23"/>
                <w:w w:val="103"/>
                <w:sz w:val="17"/>
                <w:szCs w:val="17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ARIOS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DRON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GRABACIÓN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5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8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9"/>
                <w:szCs w:val="19"/>
              </w:rPr>
              <w:jc w:val="left"/>
              <w:spacing w:before="6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ind w:righ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right"/>
              <w:ind w:right="12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2,050.00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3,550.00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914.00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8,350.00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2,699.95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2,850.00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1,850.00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4,320.00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42" w:right="-11"/>
            </w:pPr>
            <w:r>
              <w:rPr>
                <w:rFonts w:cs="Times New Roman" w:hAnsi="Times New Roman" w:eastAsia="Times New Roman" w:ascii="Times New Roman"/>
                <w:w w:val="99"/>
                <w:sz w:val="18"/>
                <w:szCs w:val="18"/>
              </w:rPr>
              <w:t>2,</w:t>
            </w:r>
            <w:r>
              <w:rPr>
                <w:rFonts w:cs="Times New Roman" w:hAnsi="Times New Roman" w:eastAsia="Times New Roman" w:ascii="Times New Roman"/>
                <w:spacing w:val="-7"/>
                <w:w w:val="99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2,228.00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950.00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5,750.00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3,799.00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0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580.00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8,000.00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735" w:right="-1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3,900.00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6"/>
                <w:szCs w:val="16"/>
              </w:rPr>
              <w:jc w:val="left"/>
              <w:spacing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679" w:right="-2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13,790.00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24"/>
                <w:szCs w:val="24"/>
              </w:rPr>
              <w:jc w:val="left"/>
              <w:spacing w:before="10" w:lineRule="exact" w:line="240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2,050.00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3,550.00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2,800.00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12,796.00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16,700.00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2,699.95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2,850.00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1,850.00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4,320.00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6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2,228.00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5,750.00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7,598.00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60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580.00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8,000.00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80" w:right="5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3,900.00</w:t>
            </w:r>
          </w:p>
          <w:p>
            <w:pPr>
              <w:rPr>
                <w:sz w:val="20"/>
                <w:szCs w:val="20"/>
              </w:rPr>
              <w:jc w:val="left"/>
              <w:spacing w:before="10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420" w:right="34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13,790.00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9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3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13,790.00</w:t>
            </w:r>
          </w:p>
        </w:tc>
      </w:tr>
      <w:tr>
        <w:trPr>
          <w:trHeight w:val="385" w:hRule="exact"/>
        </w:trPr>
        <w:tc>
          <w:tcPr>
            <w:tcW w:w="5280" w:type="dxa"/>
            <w:vMerge w:val=""/>
            <w:tcBorders>
              <w:left w:val="nil" w:sz="6" w:space="0" w:color="auto"/>
              <w:bottom w:val="single" w:sz="4" w:space="0" w:color="000000"/>
              <w:right w:val="nil" w:sz="6" w:space="0" w:color="auto"/>
            </w:tcBorders>
          </w:tcPr>
          <w:p/>
        </w:tc>
        <w:tc>
          <w:tcPr>
            <w:tcW w:w="2045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5"/>
                <w:szCs w:val="15"/>
              </w:rPr>
              <w:jc w:val="left"/>
              <w:spacing w:before="76"/>
              <w:ind w:left="108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15"/>
                <w:szCs w:val="15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5"/>
                <w:szCs w:val="15"/>
              </w:rPr>
              <w:t>O</w:t>
            </w:r>
            <w:r>
              <w:rPr>
                <w:rFonts w:cs="Arial" w:hAnsi="Arial" w:eastAsia="Arial" w:ascii="Arial"/>
                <w:b/>
                <w:spacing w:val="-11"/>
                <w:w w:val="100"/>
                <w:sz w:val="15"/>
                <w:szCs w:val="15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5"/>
                <w:szCs w:val="15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24"/>
                <w:w w:val="100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5"/>
                <w:szCs w:val="15"/>
              </w:rPr>
              <w:t>CUEN</w:t>
            </w:r>
            <w:r>
              <w:rPr>
                <w:rFonts w:cs="Arial" w:hAnsi="Arial" w:eastAsia="Arial" w:ascii="Arial"/>
                <w:b/>
                <w:spacing w:val="-11"/>
                <w:w w:val="100"/>
                <w:sz w:val="15"/>
                <w:szCs w:val="15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5"/>
                <w:szCs w:val="15"/>
              </w:rPr>
              <w:t>A:</w:t>
            </w:r>
            <w:r>
              <w:rPr>
                <w:rFonts w:cs="Times New Roman" w:hAnsi="Times New Roman" w:eastAsia="Times New Roman" w:ascii="Times New Roman"/>
                <w:b/>
                <w:spacing w:val="33"/>
                <w:w w:val="100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5"/>
                <w:szCs w:val="15"/>
              </w:rPr>
              <w:t>1237.00</w:t>
            </w:r>
            <w:r>
              <w:rPr>
                <w:rFonts w:cs="Arial" w:hAnsi="Arial" w:eastAsia="Arial" w:ascii="Arial"/>
                <w:spacing w:val="0"/>
                <w:w w:val="100"/>
                <w:sz w:val="15"/>
                <w:szCs w:val="15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56"/>
              <w:ind w:left="351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198,916.95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390" w:hRule="exact"/>
        </w:trPr>
        <w:tc>
          <w:tcPr>
            <w:tcW w:w="7325" w:type="dxa"/>
            <w:gridSpan w:val="2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spacing w:before="46"/>
              <w:ind w:right="581"/>
            </w:pP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==&gt;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spacing w:before="49"/>
              <w:ind w:left="68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942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spacing w:before="41"/>
              <w:ind w:left="176"/>
            </w:pPr>
            <w:r>
              <w:rPr>
                <w:rFonts w:cs="Times New Roman" w:hAnsi="Times New Roman" w:eastAsia="Times New Roman" w:ascii="Times New Roman"/>
                <w:b/>
                <w:w w:val="103"/>
                <w:sz w:val="17"/>
                <w:szCs w:val="17"/>
              </w:rPr>
              <w:t>3,675,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3"/>
                <w:sz w:val="17"/>
                <w:szCs w:val="17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15.92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</w:tr>
    </w:tbl>
    <w:sectPr>
      <w:pgMar w:header="200" w:footer="1420" w:top="400" w:bottom="280" w:left="260" w:right="180"/>
      <w:pgSz w:w="12240" w:h="15840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group style="position:absolute;margin-left:439.65pt;margin-top:711.85pt;width:131.5pt;height:41.5pt;mso-position-horizontal-relative:page;mso-position-vertical-relative:page;z-index:-4213" coordorigin="8793,14237" coordsize="2630,830">
          <v:shape style="position:absolute;left:8793;top:14237;width:2630;height:830" coordorigin="8793,14237" coordsize="2630,830" path="m8793,14237l11423,14237,11423,15067,8793,15067,8793,14237xe" filled="f" stroked="t" strokeweight="0.5pt" strokecolor="#000000">
            <v:path arrowok="t"/>
          </v:shape>
          <w10:wrap type="none"/>
        </v:group>
      </w:pict>
    </w:r>
    <w:r>
      <w:pict>
        <v:group style="position:absolute;margin-left:66.25pt;margin-top:711.25pt;width:143.5pt;height:41.5pt;mso-position-horizontal-relative:page;mso-position-vertical-relative:page;z-index:-4212" coordorigin="1325,14225" coordsize="2870,830">
          <v:shape style="position:absolute;left:1325;top:14225;width:2870;height:830" coordorigin="1325,14225" coordsize="2870,830" path="m1325,14225l4195,14225,4195,15055,1325,15055,1325,14225xe" filled="f" stroked="t" strokeweight="0.5pt" strokecolor="#000000">
            <v:path arrowok="t"/>
          </v:shape>
          <w10:wrap type="none"/>
        </v:group>
      </w:pict>
    </w:r>
    <w:r>
      <w:pict>
        <v:shape type="#_x0000_t202" style="position:absolute;margin-left:24.7625pt;margin-top:724.577pt;width:26.1392pt;height:9.05pt;mso-position-horizontal-relative:page;mso-position-vertical-relative:page;z-index:-4211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Elabo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3"/>
                    <w:w w:val="100"/>
                    <w:sz w:val="14"/>
                    <w:szCs w:val="14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365.864pt;margin-top:724.377pt;width:23.501pt;height:9.05pt;mso-position-horizontal-relative:page;mso-position-vertical-relative:page;z-index:-4210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b/>
                    <w:spacing w:val="-13"/>
                    <w:w w:val="100"/>
                    <w:sz w:val="14"/>
                    <w:szCs w:val="14"/>
                  </w:rPr>
                  <w:t>V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o.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Bo.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126.312pt;margin-top:729.775pt;width:18.6293pt;height:7.25pt;mso-position-horizontal-relative:page;mso-position-vertical-relative:page;z-index:-4209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0"/>
                    <w:szCs w:val="10"/>
                  </w:rPr>
                  <w:jc w:val="left"/>
                  <w:spacing w:before="11"/>
                  <w:ind w:left="20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5"/>
                    <w:sz w:val="10"/>
                    <w:szCs w:val="10"/>
                  </w:rPr>
                  <w:t>FIRMA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0"/>
                    <w:szCs w:val="10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491.512pt;margin-top:736.175pt;width:18.6293pt;height:7.25pt;mso-position-horizontal-relative:page;mso-position-vertical-relative:page;z-index:-4208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0"/>
                    <w:szCs w:val="10"/>
                  </w:rPr>
                  <w:jc w:val="left"/>
                  <w:spacing w:before="11"/>
                  <w:ind w:left="20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5"/>
                    <w:sz w:val="10"/>
                    <w:szCs w:val="10"/>
                  </w:rPr>
                  <w:t>FIRMA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0"/>
                    <w:szCs w:val="1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17pt;margin-top:18.6271pt;width:156.718pt;height:9.05pt;mso-position-horizontal-relative:page;mso-position-vertical-relative:page;z-index:-4219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Sistema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de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Contabilidad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Integrada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Gubernamental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239pt;margin-top:18.7982pt;width:170.873pt;height:10.95pt;mso-position-horizontal-relative:page;mso-position-vertical-relative:page;z-index:-4218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8"/>
                    <w:szCs w:val="18"/>
                  </w:rPr>
                  <w:jc w:val="left"/>
                  <w:spacing w:lineRule="exact" w:line="200"/>
                  <w:ind w:left="20" w:right="-27"/>
                </w:pP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7"/>
                    <w:szCs w:val="17"/>
                  </w:rPr>
                  <w:t>FECHA: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7"/>
                    <w:szCs w:val="17"/>
                  </w:rPr>
                  <w:t>   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28"/>
                    <w:w w:val="100"/>
                    <w:sz w:val="17"/>
                    <w:szCs w:val="17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2/02/2026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    </w:t>
                </w:r>
                <w:r>
                  <w:rPr>
                    <w:rFonts w:cs="Times New Roman" w:hAnsi="Times New Roman" w:eastAsia="Times New Roman" w:ascii="Times New Roman"/>
                    <w:spacing w:val="42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7"/>
                    <w:szCs w:val="17"/>
                  </w:rPr>
                  <w:t>HORA: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7"/>
                    <w:szCs w:val="17"/>
                  </w:rPr>
                  <w:t>    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27"/>
                    <w:w w:val="100"/>
                    <w:sz w:val="17"/>
                    <w:szCs w:val="17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7"/>
                    <w:w w:val="100"/>
                    <w:sz w:val="18"/>
                    <w:szCs w:val="18"/>
                  </w:rPr>
                  <w:t>1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1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:49:36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518.45pt;margin-top:18.4271pt;width:11.05pt;height:9.05pt;mso-position-horizontal-relative:page;mso-position-vertical-relative:page;z-index:-4217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40"/>
                </w:pPr>
                <w: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</w:r>
                <w:r>
                  <w:fldChar w:fldCharType="begin"/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  <w:instrText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553.45pt;margin-top:18.4271pt;width:9.05pt;height:9.05pt;mso-position-horizontal-relative:page;mso-position-vertical-relative:page;z-index:-4216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  <w:t>14</w:t>
                </w:r>
              </w:p>
            </w:txbxContent>
          </v:textbox>
          <w10:wrap type="none"/>
        </v:shape>
      </w:pict>
    </w:r>
    <w:r>
      <w:pict>
        <v:shape type="#_x0000_t202" style="position:absolute;margin-left:466.4pt;margin-top:19.5771pt;width:41.1125pt;height:9.05pt;mso-position-horizontal-relative:page;mso-position-vertical-relative:page;z-index:-4215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b/>
                    <w:spacing w:val="-10"/>
                    <w:w w:val="100"/>
                    <w:sz w:val="14"/>
                    <w:szCs w:val="14"/>
                  </w:rPr>
                  <w:t>P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AGINA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8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533.6pt;margin-top:19.5771pt;width:11.7936pt;height:9.05pt;mso-position-horizontal-relative:page;mso-position-vertical-relative:page;z-index:-4214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DE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Relationship Id="rId3" Type="http://schemas.openxmlformats.org/officeDocument/2006/relationships/header" Target="header1.xml"/><Relationship Id="rId4" Type="http://schemas.openxmlformats.org/officeDocument/2006/relationships/footer" Target="footer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